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86A" w:rsidRPr="0034386A" w:rsidRDefault="0034386A" w:rsidP="00484BFF">
      <w:pPr>
        <w:widowControl w:val="0"/>
        <w:autoSpaceDE w:val="0"/>
        <w:autoSpaceDN w:val="0"/>
        <w:adjustRightInd w:val="0"/>
        <w:ind w:firstLine="0"/>
        <w:rPr>
          <w:rFonts w:eastAsia="Times New Roman"/>
          <w:color w:val="000000"/>
          <w:szCs w:val="24"/>
          <w:lang w:eastAsia="ru-RU"/>
        </w:rPr>
      </w:pPr>
    </w:p>
    <w:p w:rsidR="00F5437C" w:rsidRPr="002F6626" w:rsidRDefault="00F5437C" w:rsidP="00F5437C">
      <w:pPr>
        <w:ind w:firstLine="0"/>
        <w:jc w:val="center"/>
        <w:rPr>
          <w:b/>
          <w:szCs w:val="24"/>
        </w:rPr>
      </w:pPr>
      <w:r w:rsidRPr="002F6626">
        <w:rPr>
          <w:b/>
          <w:szCs w:val="24"/>
        </w:rPr>
        <w:t xml:space="preserve">ПРОЕКТ ПАСПОРТА </w:t>
      </w:r>
    </w:p>
    <w:p w:rsidR="00F5437C" w:rsidRDefault="00F5437C" w:rsidP="00F5437C">
      <w:pPr>
        <w:ind w:firstLine="0"/>
        <w:jc w:val="center"/>
        <w:rPr>
          <w:b/>
          <w:szCs w:val="24"/>
        </w:rPr>
      </w:pPr>
      <w:r w:rsidRPr="002F6626">
        <w:rPr>
          <w:b/>
          <w:szCs w:val="24"/>
        </w:rPr>
        <w:t xml:space="preserve">муниципальной программы «Повышение эффективности бюджетных расходов в Балахнинском муниципальном округе Нижегородской области» </w:t>
      </w:r>
    </w:p>
    <w:p w:rsidR="00F5437C" w:rsidRPr="002F6626" w:rsidRDefault="00F5437C" w:rsidP="00F5437C">
      <w:pPr>
        <w:ind w:firstLine="0"/>
        <w:jc w:val="center"/>
        <w:rPr>
          <w:b/>
          <w:szCs w:val="24"/>
        </w:rPr>
      </w:pPr>
      <w:r w:rsidRPr="002F6626">
        <w:rPr>
          <w:b/>
          <w:szCs w:val="24"/>
        </w:rPr>
        <w:t>к проекту решения Совета депутатов Балахнинского муниципального округа Нижегородской области «О бюджете Балахнинского муниципального округа на 202</w:t>
      </w:r>
      <w:r>
        <w:rPr>
          <w:b/>
          <w:szCs w:val="24"/>
        </w:rPr>
        <w:t>4</w:t>
      </w:r>
      <w:r w:rsidRPr="002F6626">
        <w:rPr>
          <w:b/>
          <w:szCs w:val="24"/>
        </w:rPr>
        <w:t xml:space="preserve"> год и на плановый период 202</w:t>
      </w:r>
      <w:r>
        <w:rPr>
          <w:b/>
          <w:szCs w:val="24"/>
        </w:rPr>
        <w:t>5</w:t>
      </w:r>
      <w:r w:rsidRPr="002F6626">
        <w:rPr>
          <w:b/>
          <w:szCs w:val="24"/>
        </w:rPr>
        <w:t xml:space="preserve"> и 202</w:t>
      </w:r>
      <w:r>
        <w:rPr>
          <w:b/>
          <w:szCs w:val="24"/>
        </w:rPr>
        <w:t>6</w:t>
      </w:r>
      <w:r w:rsidRPr="002F6626">
        <w:rPr>
          <w:b/>
          <w:szCs w:val="24"/>
        </w:rPr>
        <w:t xml:space="preserve"> годов»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4"/>
          <w:lang w:eastAsia="ru-RU"/>
        </w:rPr>
      </w:pPr>
    </w:p>
    <w:p w:rsidR="0034386A" w:rsidRPr="0034386A" w:rsidRDefault="0034386A" w:rsidP="0034386A">
      <w:pPr>
        <w:spacing w:line="276" w:lineRule="auto"/>
        <w:ind w:firstLine="0"/>
        <w:jc w:val="center"/>
        <w:rPr>
          <w:b/>
          <w:sz w:val="28"/>
          <w:szCs w:val="28"/>
        </w:rPr>
      </w:pPr>
    </w:p>
    <w:p w:rsidR="0034386A" w:rsidRPr="0034386A" w:rsidRDefault="0034386A" w:rsidP="0034386A">
      <w:pPr>
        <w:spacing w:line="276" w:lineRule="auto"/>
        <w:ind w:firstLine="0"/>
        <w:jc w:val="center"/>
        <w:rPr>
          <w:b/>
          <w:sz w:val="28"/>
          <w:szCs w:val="28"/>
        </w:rPr>
      </w:pPr>
    </w:p>
    <w:p w:rsidR="0034386A" w:rsidRPr="005B1B09" w:rsidRDefault="0034386A" w:rsidP="0034386A">
      <w:pPr>
        <w:spacing w:line="276" w:lineRule="auto"/>
        <w:ind w:firstLine="0"/>
        <w:jc w:val="center"/>
        <w:rPr>
          <w:b/>
          <w:szCs w:val="24"/>
        </w:rPr>
      </w:pPr>
      <w:r w:rsidRPr="005B1B09">
        <w:rPr>
          <w:b/>
          <w:szCs w:val="24"/>
        </w:rPr>
        <w:t xml:space="preserve">МУНИЦИПАЛЬНАЯ ПРОГРАММА  </w:t>
      </w:r>
    </w:p>
    <w:p w:rsidR="0034386A" w:rsidRPr="005B1B09" w:rsidRDefault="0034386A" w:rsidP="0034386A">
      <w:pPr>
        <w:spacing w:line="276" w:lineRule="auto"/>
        <w:ind w:firstLine="0"/>
        <w:jc w:val="center"/>
        <w:rPr>
          <w:b/>
          <w:szCs w:val="24"/>
        </w:rPr>
      </w:pPr>
      <w:r w:rsidRPr="005B1B09">
        <w:rPr>
          <w:b/>
          <w:szCs w:val="24"/>
        </w:rPr>
        <w:t xml:space="preserve">«ПОВЫШЕНИЕ ЭФФЕКТИВНОСТИ БЮДЖЕТНЫХ </w:t>
      </w:r>
    </w:p>
    <w:p w:rsidR="0034386A" w:rsidRPr="005B1B09" w:rsidRDefault="0034386A" w:rsidP="0034386A">
      <w:pPr>
        <w:spacing w:line="276" w:lineRule="auto"/>
        <w:ind w:firstLine="0"/>
        <w:jc w:val="center"/>
        <w:rPr>
          <w:b/>
          <w:szCs w:val="24"/>
        </w:rPr>
      </w:pPr>
      <w:r w:rsidRPr="005B1B09">
        <w:rPr>
          <w:b/>
          <w:szCs w:val="24"/>
        </w:rPr>
        <w:t>РАСХОДОВ В БАЛАХНИНСКОМ МУНИЦИПАЛЬНОМ ОКРУГЕ НИЖЕГОРОДСКОЙ ОБЛАСТИ»</w:t>
      </w:r>
    </w:p>
    <w:p w:rsidR="0034386A" w:rsidRPr="005B1B09" w:rsidRDefault="0034386A" w:rsidP="0034386A">
      <w:pPr>
        <w:ind w:firstLine="0"/>
        <w:jc w:val="center"/>
        <w:rPr>
          <w:szCs w:val="24"/>
        </w:rPr>
      </w:pPr>
      <w:r w:rsidRPr="005B1B09">
        <w:rPr>
          <w:szCs w:val="24"/>
        </w:rPr>
        <w:t xml:space="preserve"> (далее – Программа)</w:t>
      </w:r>
    </w:p>
    <w:p w:rsidR="0034386A" w:rsidRPr="0034386A" w:rsidRDefault="0034386A" w:rsidP="00161EFD">
      <w:pPr>
        <w:ind w:left="720" w:firstLine="0"/>
        <w:outlineLvl w:val="2"/>
        <w:rPr>
          <w:b/>
          <w:sz w:val="26"/>
          <w:szCs w:val="26"/>
          <w:lang w:val="x-none" w:eastAsia="x-none"/>
        </w:rPr>
      </w:pPr>
    </w:p>
    <w:p w:rsidR="0034386A" w:rsidRPr="005B1B09" w:rsidRDefault="005B1B09" w:rsidP="005B1B09">
      <w:pPr>
        <w:ind w:left="720" w:firstLine="0"/>
        <w:jc w:val="center"/>
        <w:outlineLvl w:val="2"/>
        <w:rPr>
          <w:b/>
          <w:szCs w:val="24"/>
          <w:lang w:val="x-none" w:eastAsia="x-none"/>
        </w:rPr>
      </w:pPr>
      <w:r w:rsidRPr="005B1B09">
        <w:rPr>
          <w:b/>
          <w:szCs w:val="24"/>
          <w:lang w:eastAsia="x-none"/>
        </w:rPr>
        <w:t xml:space="preserve">1. </w:t>
      </w:r>
      <w:r w:rsidR="0034386A" w:rsidRPr="005B1B09">
        <w:rPr>
          <w:b/>
          <w:szCs w:val="24"/>
          <w:lang w:val="x-none" w:eastAsia="x-none"/>
        </w:rPr>
        <w:t>П</w:t>
      </w:r>
      <w:r w:rsidR="0034386A" w:rsidRPr="005B1B09">
        <w:rPr>
          <w:b/>
          <w:szCs w:val="24"/>
          <w:lang w:eastAsia="x-none"/>
        </w:rPr>
        <w:t>АСПОРТ</w:t>
      </w:r>
    </w:p>
    <w:p w:rsidR="0034386A" w:rsidRPr="005B1B09" w:rsidRDefault="0034386A" w:rsidP="00161EFD">
      <w:pPr>
        <w:ind w:left="720" w:firstLine="0"/>
        <w:jc w:val="center"/>
        <w:outlineLvl w:val="2"/>
        <w:rPr>
          <w:b/>
          <w:szCs w:val="24"/>
          <w:lang w:val="x-none" w:eastAsia="x-none"/>
        </w:rPr>
      </w:pPr>
      <w:r w:rsidRPr="005B1B09">
        <w:rPr>
          <w:b/>
          <w:szCs w:val="24"/>
          <w:lang w:eastAsia="x-none"/>
        </w:rPr>
        <w:t>муниципальной программы</w:t>
      </w:r>
    </w:p>
    <w:p w:rsidR="0034386A" w:rsidRPr="0034386A" w:rsidRDefault="0034386A" w:rsidP="0034386A">
      <w:pPr>
        <w:rPr>
          <w:sz w:val="26"/>
          <w:szCs w:val="26"/>
          <w:lang w:val="x-none" w:eastAsia="x-no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088"/>
      </w:tblGrid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5B1B09">
              <w:rPr>
                <w:rFonts w:eastAsia="Times New Roman"/>
                <w:szCs w:val="24"/>
                <w:lang w:eastAsia="ru-RU"/>
              </w:rPr>
              <w:t>Муниципальный заказчик-координатор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Финансовое управление администрации Балахнинского муниципального округа Нижегородской области (далее – Финансовое управление) (А.М.Виноградова)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  <w:p w:rsidR="0034386A" w:rsidRPr="005B1B09" w:rsidRDefault="0034386A" w:rsidP="0034386A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B1B09">
              <w:rPr>
                <w:rFonts w:eastAsia="Times New Roman"/>
                <w:color w:val="000000"/>
                <w:szCs w:val="24"/>
                <w:lang w:eastAsia="ru-RU"/>
              </w:rPr>
              <w:t>МБУ «Бизнес-инкубатор Балахнинского муниципального округа» Нижегородской области</w:t>
            </w:r>
          </w:p>
          <w:p w:rsidR="0034386A" w:rsidRPr="005B1B09" w:rsidRDefault="0034386A" w:rsidP="0034386A">
            <w:pPr>
              <w:ind w:firstLine="0"/>
              <w:rPr>
                <w:szCs w:val="24"/>
                <w:highlight w:val="yellow"/>
              </w:rPr>
            </w:pPr>
            <w:r w:rsidRPr="005B1B09">
              <w:rPr>
                <w:szCs w:val="24"/>
              </w:rPr>
              <w:t>МБУ «Межотраслевая централизованная бухгалтерия муниципальных учреждений Балахнинского муниципального округа Нижегородской области»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jc w:val="left"/>
              <w:rPr>
                <w:szCs w:val="24"/>
              </w:rPr>
            </w:pPr>
            <w:r w:rsidRPr="005B1B09">
              <w:rPr>
                <w:szCs w:val="24"/>
              </w:rPr>
              <w:t>Подпрограмма 1. Организация совершенствования бюджетного процесса в Балахнинском муниципальном округе Нижегородской области</w:t>
            </w:r>
          </w:p>
          <w:p w:rsidR="0034386A" w:rsidRPr="005B1B09" w:rsidRDefault="0034386A" w:rsidP="0034386A">
            <w:pPr>
              <w:ind w:firstLine="0"/>
              <w:jc w:val="left"/>
              <w:rPr>
                <w:szCs w:val="24"/>
              </w:rPr>
            </w:pPr>
            <w:r w:rsidRPr="005B1B09">
              <w:rPr>
                <w:szCs w:val="24"/>
              </w:rPr>
              <w:t>Подпрограмма 2. Повышение финансовой грамотности населения Балахнинского муниципального округа Нижегородской области</w:t>
            </w:r>
          </w:p>
          <w:p w:rsidR="0034386A" w:rsidRPr="005B1B09" w:rsidRDefault="0034386A" w:rsidP="0034386A">
            <w:pPr>
              <w:ind w:firstLine="0"/>
              <w:jc w:val="left"/>
              <w:rPr>
                <w:szCs w:val="24"/>
              </w:rPr>
            </w:pPr>
            <w:r w:rsidRPr="005B1B09">
              <w:rPr>
                <w:szCs w:val="24"/>
              </w:rPr>
              <w:t>Подпрограмма 3. Обеспечение реализации муниципальной программы</w:t>
            </w:r>
          </w:p>
        </w:tc>
      </w:tr>
      <w:tr w:rsidR="0034386A" w:rsidRPr="005B1B09" w:rsidTr="00484BFF">
        <w:trPr>
          <w:trHeight w:val="1114"/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      </w:r>
          </w:p>
          <w:p w:rsidR="0034386A" w:rsidRPr="005B1B09" w:rsidRDefault="0034386A" w:rsidP="0034386A">
            <w:pPr>
              <w:ind w:firstLine="0"/>
              <w:rPr>
                <w:szCs w:val="24"/>
              </w:rPr>
            </w:pP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5B1B09">
              <w:rPr>
                <w:rFonts w:eastAsia="Times New Roman"/>
                <w:szCs w:val="24"/>
                <w:lang w:eastAsia="ru-RU"/>
              </w:rPr>
              <w:t>Совершенствование организации планирования и исполнения бюджета.</w:t>
            </w:r>
          </w:p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Создание оптимальных условий для повышения бюджетного потенциала, сбалансированности и устойчивости бюджета Балахнинского муниципального округа Нижегородской области.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2021-2026 годы, без разделения на этапы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 xml:space="preserve">Объемы бюджетных ассигнований муниципальной </w:t>
            </w:r>
            <w:r w:rsidRPr="005B1B09">
              <w:rPr>
                <w:szCs w:val="24"/>
              </w:rPr>
              <w:lastRenderedPageBreak/>
              <w:t>программы за счет средств бюджета Балахнинского  муниципального округа Нижегородской области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b/>
                <w:szCs w:val="24"/>
              </w:rPr>
            </w:pPr>
            <w:r w:rsidRPr="005B1B09">
              <w:rPr>
                <w:szCs w:val="24"/>
              </w:rPr>
              <w:lastRenderedPageBreak/>
              <w:t xml:space="preserve">Предполагаемый общий объем финансовых средств, необходимых для реализации Программы, составляет </w:t>
            </w:r>
            <w:r w:rsidR="00610DA1">
              <w:rPr>
                <w:b/>
                <w:bCs/>
                <w:szCs w:val="24"/>
              </w:rPr>
              <w:t>418 455,8</w:t>
            </w:r>
            <w:bookmarkStart w:id="0" w:name="_GoBack"/>
            <w:bookmarkEnd w:id="0"/>
            <w:r w:rsidRPr="005B1B09">
              <w:rPr>
                <w:b/>
                <w:bCs/>
                <w:szCs w:val="24"/>
              </w:rPr>
              <w:t xml:space="preserve"> тыс.рублей</w:t>
            </w:r>
            <w:r w:rsidRPr="005B1B09">
              <w:rPr>
                <w:szCs w:val="24"/>
              </w:rPr>
              <w:t>, в том числе:</w:t>
            </w:r>
          </w:p>
          <w:p w:rsidR="0034386A" w:rsidRPr="005B1B09" w:rsidRDefault="0034386A" w:rsidP="0034386A">
            <w:pPr>
              <w:spacing w:line="276" w:lineRule="auto"/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lastRenderedPageBreak/>
              <w:t>202</w:t>
            </w:r>
            <w:r w:rsidR="00610DA1">
              <w:rPr>
                <w:szCs w:val="24"/>
              </w:rPr>
              <w:t>1</w:t>
            </w:r>
            <w:r w:rsidRPr="005B1B09">
              <w:rPr>
                <w:szCs w:val="24"/>
              </w:rPr>
              <w:t xml:space="preserve"> год – </w:t>
            </w:r>
            <w:r w:rsidR="00610DA1">
              <w:rPr>
                <w:szCs w:val="24"/>
              </w:rPr>
              <w:t>28 588,9</w:t>
            </w:r>
            <w:r w:rsidRPr="005B1B09">
              <w:rPr>
                <w:szCs w:val="24"/>
              </w:rPr>
              <w:t xml:space="preserve"> тыс.рублей;</w:t>
            </w:r>
          </w:p>
          <w:p w:rsidR="0034386A" w:rsidRPr="005B1B09" w:rsidRDefault="00610DA1" w:rsidP="0034386A">
            <w:pPr>
              <w:spacing w:line="27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2022</w:t>
            </w:r>
            <w:r w:rsidR="0034386A" w:rsidRPr="005B1B09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33 383,8</w:t>
            </w:r>
            <w:r w:rsidR="0034386A" w:rsidRPr="005B1B09">
              <w:rPr>
                <w:szCs w:val="24"/>
              </w:rPr>
              <w:t xml:space="preserve"> тыс.рублей;</w:t>
            </w:r>
          </w:p>
          <w:p w:rsidR="0034386A" w:rsidRPr="005B1B09" w:rsidRDefault="00610DA1" w:rsidP="0034386A">
            <w:pPr>
              <w:spacing w:line="27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2023</w:t>
            </w:r>
            <w:r w:rsidR="0034386A" w:rsidRPr="005B1B09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71 157,6</w:t>
            </w:r>
            <w:r w:rsidR="0034386A" w:rsidRPr="005B1B09">
              <w:rPr>
                <w:szCs w:val="24"/>
              </w:rPr>
              <w:t xml:space="preserve"> тыс.рублей;</w:t>
            </w:r>
          </w:p>
          <w:p w:rsidR="0034386A" w:rsidRPr="005B1B09" w:rsidRDefault="00610DA1" w:rsidP="0034386A">
            <w:pPr>
              <w:spacing w:line="27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="0034386A" w:rsidRPr="005B1B09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91 113,6</w:t>
            </w:r>
            <w:r w:rsidR="0034386A" w:rsidRPr="005B1B09">
              <w:rPr>
                <w:szCs w:val="24"/>
              </w:rPr>
              <w:t xml:space="preserve"> тыс.рублей;</w:t>
            </w:r>
          </w:p>
          <w:p w:rsidR="0034386A" w:rsidRDefault="00610DA1" w:rsidP="00AE047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2025</w:t>
            </w:r>
            <w:r w:rsidR="0034386A" w:rsidRPr="005B1B09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94 776,8</w:t>
            </w:r>
            <w:r w:rsidR="0034386A" w:rsidRPr="005B1B09">
              <w:rPr>
                <w:szCs w:val="24"/>
              </w:rPr>
              <w:t xml:space="preserve"> тыс.рублей</w:t>
            </w:r>
            <w:r w:rsidR="00AE0478">
              <w:rPr>
                <w:szCs w:val="24"/>
              </w:rPr>
              <w:t>;</w:t>
            </w:r>
          </w:p>
          <w:p w:rsidR="00AE0478" w:rsidRPr="005B1B09" w:rsidRDefault="00610DA1" w:rsidP="00610DA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AE0478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99 435,1</w:t>
            </w:r>
            <w:r w:rsidR="00AE0478">
              <w:rPr>
                <w:szCs w:val="24"/>
              </w:rPr>
              <w:t xml:space="preserve"> тыс. рублей.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bCs/>
                <w:szCs w:val="24"/>
                <w:lang w:eastAsia="ru-RU"/>
              </w:rPr>
              <w:t>-</w:t>
            </w:r>
            <w:r w:rsidRPr="005B1B09">
              <w:rPr>
                <w:szCs w:val="24"/>
              </w:rPr>
              <w:t xml:space="preserve"> увеличение доли расходов бюджета Балахнинского муниципального округа Нижегородской области, формируемых в рамках государственных и муниципальных программ, до 87% в общем объеме расходов бюджета округа; </w:t>
            </w:r>
          </w:p>
          <w:p w:rsidR="0034386A" w:rsidRPr="005B1B09" w:rsidRDefault="0034386A" w:rsidP="0034386A">
            <w:pPr>
              <w:autoSpaceDE w:val="0"/>
              <w:autoSpaceDN w:val="0"/>
              <w:adjustRightInd w:val="0"/>
              <w:ind w:firstLine="0"/>
              <w:rPr>
                <w:bCs/>
                <w:szCs w:val="24"/>
                <w:lang w:eastAsia="ru-RU"/>
              </w:rPr>
            </w:pPr>
            <w:r w:rsidRPr="005B1B09">
              <w:rPr>
                <w:bCs/>
                <w:szCs w:val="24"/>
                <w:lang w:eastAsia="ru-RU"/>
              </w:rPr>
              <w:t>-  уровень дефицита бюджета округа по отношению к доходам бюджета округа без учета безвозмездных поступлений и поступлений по дополнительным нормативам отчислений от налога на доходы физических лиц составляет &lt;10%;</w:t>
            </w:r>
          </w:p>
          <w:p w:rsidR="0034386A" w:rsidRPr="005B1B09" w:rsidRDefault="0034386A" w:rsidP="0034386A">
            <w:pPr>
              <w:autoSpaceDE w:val="0"/>
              <w:autoSpaceDN w:val="0"/>
              <w:adjustRightInd w:val="0"/>
              <w:ind w:firstLine="0"/>
              <w:rPr>
                <w:bCs/>
                <w:szCs w:val="24"/>
                <w:lang w:eastAsia="ru-RU"/>
              </w:rPr>
            </w:pPr>
            <w:r w:rsidRPr="005B1B09">
              <w:rPr>
                <w:bCs/>
                <w:szCs w:val="24"/>
                <w:lang w:eastAsia="ru-RU"/>
              </w:rPr>
              <w:t>- доля расходов на очередной финансовый год, увязанных с реестром расходных обязательств округа, в общем объеме расходов бюджета округа составляет 100 %</w:t>
            </w:r>
          </w:p>
        </w:tc>
      </w:tr>
    </w:tbl>
    <w:p w:rsidR="0034386A" w:rsidRPr="0034386A" w:rsidRDefault="0034386A" w:rsidP="0034386A">
      <w:pPr>
        <w:spacing w:before="240"/>
        <w:ind w:left="720" w:firstLine="0"/>
        <w:contextualSpacing/>
        <w:outlineLvl w:val="1"/>
        <w:rPr>
          <w:b/>
          <w:sz w:val="28"/>
          <w:szCs w:val="28"/>
        </w:rPr>
      </w:pPr>
    </w:p>
    <w:sectPr w:rsidR="0034386A" w:rsidRPr="0034386A" w:rsidSect="00484BFF">
      <w:pgSz w:w="11906" w:h="16838"/>
      <w:pgMar w:top="709" w:right="851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71" w:rsidRDefault="00847F71" w:rsidP="007F0268">
      <w:r>
        <w:separator/>
      </w:r>
    </w:p>
  </w:endnote>
  <w:endnote w:type="continuationSeparator" w:id="0">
    <w:p w:rsidR="00847F71" w:rsidRDefault="00847F71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71" w:rsidRDefault="00847F71" w:rsidP="007F0268">
      <w:r>
        <w:separator/>
      </w:r>
    </w:p>
  </w:footnote>
  <w:footnote w:type="continuationSeparator" w:id="0">
    <w:p w:rsidR="00847F71" w:rsidRDefault="00847F71" w:rsidP="007F0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2A81DDF"/>
    <w:multiLevelType w:val="hybridMultilevel"/>
    <w:tmpl w:val="C7D0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C70537F"/>
    <w:multiLevelType w:val="hybridMultilevel"/>
    <w:tmpl w:val="3190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AAB32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335F5"/>
    <w:multiLevelType w:val="hybridMultilevel"/>
    <w:tmpl w:val="62221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446AC"/>
    <w:multiLevelType w:val="hybridMultilevel"/>
    <w:tmpl w:val="EEEE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D16E6"/>
    <w:multiLevelType w:val="hybridMultilevel"/>
    <w:tmpl w:val="6A4EBF52"/>
    <w:lvl w:ilvl="0" w:tplc="4FFCEEF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5806F4"/>
    <w:multiLevelType w:val="hybridMultilevel"/>
    <w:tmpl w:val="FB96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11BFA"/>
    <w:multiLevelType w:val="hybridMultilevel"/>
    <w:tmpl w:val="F3E89018"/>
    <w:lvl w:ilvl="0" w:tplc="3FBC75A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7F87EEF"/>
    <w:multiLevelType w:val="multilevel"/>
    <w:tmpl w:val="64EE7F0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16" w15:restartNumberingAfterBreak="0">
    <w:nsid w:val="2AE37039"/>
    <w:multiLevelType w:val="hybridMultilevel"/>
    <w:tmpl w:val="2EE4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D0146F0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9" w15:restartNumberingAfterBreak="0">
    <w:nsid w:val="301149A7"/>
    <w:multiLevelType w:val="hybridMultilevel"/>
    <w:tmpl w:val="E66E8B6A"/>
    <w:lvl w:ilvl="0" w:tplc="8564C62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36604464"/>
    <w:multiLevelType w:val="multilevel"/>
    <w:tmpl w:val="A2E49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</w:rPr>
    </w:lvl>
  </w:abstractNum>
  <w:abstractNum w:abstractNumId="21" w15:restartNumberingAfterBreak="0">
    <w:nsid w:val="3BA60039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2" w15:restartNumberingAfterBreak="0">
    <w:nsid w:val="3D885303"/>
    <w:multiLevelType w:val="hybridMultilevel"/>
    <w:tmpl w:val="E05E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D10CD"/>
    <w:multiLevelType w:val="hybridMultilevel"/>
    <w:tmpl w:val="52CA8202"/>
    <w:lvl w:ilvl="0" w:tplc="0419000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4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25" w15:restartNumberingAfterBreak="0">
    <w:nsid w:val="48BB6A79"/>
    <w:multiLevelType w:val="hybridMultilevel"/>
    <w:tmpl w:val="607CF6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7C2A31"/>
    <w:multiLevelType w:val="multilevel"/>
    <w:tmpl w:val="A71A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193220"/>
    <w:multiLevelType w:val="multilevel"/>
    <w:tmpl w:val="5BE0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9B6F8B"/>
    <w:multiLevelType w:val="hybridMultilevel"/>
    <w:tmpl w:val="0E5C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6F30375"/>
    <w:multiLevelType w:val="hybridMultilevel"/>
    <w:tmpl w:val="A6EE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A25209"/>
    <w:multiLevelType w:val="hybridMultilevel"/>
    <w:tmpl w:val="E86A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6786C"/>
    <w:multiLevelType w:val="hybridMultilevel"/>
    <w:tmpl w:val="923A594C"/>
    <w:lvl w:ilvl="0" w:tplc="79F0581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EBC2E6D"/>
    <w:multiLevelType w:val="hybridMultilevel"/>
    <w:tmpl w:val="8D522EE4"/>
    <w:lvl w:ilvl="0" w:tplc="5A6C35A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BF3850"/>
    <w:multiLevelType w:val="multilevel"/>
    <w:tmpl w:val="90963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81F10FD"/>
    <w:multiLevelType w:val="hybridMultilevel"/>
    <w:tmpl w:val="4AEA6738"/>
    <w:lvl w:ilvl="0" w:tplc="55A40D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BC0A56"/>
    <w:multiLevelType w:val="hybridMultilevel"/>
    <w:tmpl w:val="7AD4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E26FC"/>
    <w:multiLevelType w:val="hybridMultilevel"/>
    <w:tmpl w:val="75DCD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13165"/>
    <w:multiLevelType w:val="hybridMultilevel"/>
    <w:tmpl w:val="58845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B92885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2" w15:restartNumberingAfterBreak="0">
    <w:nsid w:val="7D4D43F4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5"/>
  </w:num>
  <w:num w:numId="2">
    <w:abstractNumId w:val="2"/>
  </w:num>
  <w:num w:numId="3">
    <w:abstractNumId w:val="3"/>
  </w:num>
  <w:num w:numId="4">
    <w:abstractNumId w:val="34"/>
  </w:num>
  <w:num w:numId="5">
    <w:abstractNumId w:val="17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  <w:num w:numId="11">
    <w:abstractNumId w:val="29"/>
  </w:num>
  <w:num w:numId="12">
    <w:abstractNumId w:val="24"/>
  </w:num>
  <w:num w:numId="13">
    <w:abstractNumId w:val="9"/>
  </w:num>
  <w:num w:numId="14">
    <w:abstractNumId w:val="23"/>
  </w:num>
  <w:num w:numId="15">
    <w:abstractNumId w:val="25"/>
  </w:num>
  <w:num w:numId="16">
    <w:abstractNumId w:val="12"/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2"/>
  </w:num>
  <w:num w:numId="20">
    <w:abstractNumId w:val="36"/>
  </w:num>
  <w:num w:numId="21">
    <w:abstractNumId w:val="5"/>
  </w:num>
  <w:num w:numId="22">
    <w:abstractNumId w:val="40"/>
  </w:num>
  <w:num w:numId="23">
    <w:abstractNumId w:val="22"/>
  </w:num>
  <w:num w:numId="24">
    <w:abstractNumId w:val="16"/>
  </w:num>
  <w:num w:numId="25">
    <w:abstractNumId w:val="10"/>
  </w:num>
  <w:num w:numId="26">
    <w:abstractNumId w:val="38"/>
  </w:num>
  <w:num w:numId="27">
    <w:abstractNumId w:val="39"/>
  </w:num>
  <w:num w:numId="28">
    <w:abstractNumId w:val="28"/>
  </w:num>
  <w:num w:numId="29">
    <w:abstractNumId w:val="13"/>
  </w:num>
  <w:num w:numId="30">
    <w:abstractNumId w:val="31"/>
  </w:num>
  <w:num w:numId="31">
    <w:abstractNumId w:val="11"/>
  </w:num>
  <w:num w:numId="32">
    <w:abstractNumId w:val="15"/>
  </w:num>
  <w:num w:numId="33">
    <w:abstractNumId w:val="30"/>
  </w:num>
  <w:num w:numId="34">
    <w:abstractNumId w:val="26"/>
  </w:num>
  <w:num w:numId="35">
    <w:abstractNumId w:val="19"/>
  </w:num>
  <w:num w:numId="36">
    <w:abstractNumId w:val="27"/>
  </w:num>
  <w:num w:numId="37">
    <w:abstractNumId w:val="14"/>
  </w:num>
  <w:num w:numId="38">
    <w:abstractNumId w:val="20"/>
  </w:num>
  <w:num w:numId="39">
    <w:abstractNumId w:val="41"/>
  </w:num>
  <w:num w:numId="40">
    <w:abstractNumId w:val="21"/>
  </w:num>
  <w:num w:numId="41">
    <w:abstractNumId w:val="18"/>
  </w:num>
  <w:num w:numId="42">
    <w:abstractNumId w:val="42"/>
  </w:num>
  <w:num w:numId="43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61"/>
    <w:rsid w:val="00000584"/>
    <w:rsid w:val="00000B50"/>
    <w:rsid w:val="00000B93"/>
    <w:rsid w:val="00002A0F"/>
    <w:rsid w:val="00002C22"/>
    <w:rsid w:val="00002DF7"/>
    <w:rsid w:val="000049EA"/>
    <w:rsid w:val="00004A36"/>
    <w:rsid w:val="00005A9D"/>
    <w:rsid w:val="0001032E"/>
    <w:rsid w:val="00012E75"/>
    <w:rsid w:val="00014D94"/>
    <w:rsid w:val="00015359"/>
    <w:rsid w:val="000178EF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5CF8"/>
    <w:rsid w:val="00046537"/>
    <w:rsid w:val="00046584"/>
    <w:rsid w:val="000506FF"/>
    <w:rsid w:val="000543C1"/>
    <w:rsid w:val="00054B0F"/>
    <w:rsid w:val="00055CE3"/>
    <w:rsid w:val="00057C2F"/>
    <w:rsid w:val="0006092B"/>
    <w:rsid w:val="00064787"/>
    <w:rsid w:val="000664AA"/>
    <w:rsid w:val="0006726E"/>
    <w:rsid w:val="00071956"/>
    <w:rsid w:val="00074CBE"/>
    <w:rsid w:val="0007526C"/>
    <w:rsid w:val="000765E0"/>
    <w:rsid w:val="00076E74"/>
    <w:rsid w:val="000777AC"/>
    <w:rsid w:val="000804A4"/>
    <w:rsid w:val="0008342B"/>
    <w:rsid w:val="000855EB"/>
    <w:rsid w:val="00085770"/>
    <w:rsid w:val="00086A93"/>
    <w:rsid w:val="0008725D"/>
    <w:rsid w:val="000876D5"/>
    <w:rsid w:val="000909DF"/>
    <w:rsid w:val="00090AB2"/>
    <w:rsid w:val="00094840"/>
    <w:rsid w:val="000A1F59"/>
    <w:rsid w:val="000A48DA"/>
    <w:rsid w:val="000A4FBE"/>
    <w:rsid w:val="000A5C6E"/>
    <w:rsid w:val="000A6271"/>
    <w:rsid w:val="000B095F"/>
    <w:rsid w:val="000B6FDE"/>
    <w:rsid w:val="000B71FC"/>
    <w:rsid w:val="000C1446"/>
    <w:rsid w:val="000C48C6"/>
    <w:rsid w:val="000C72A7"/>
    <w:rsid w:val="000D282D"/>
    <w:rsid w:val="000D2918"/>
    <w:rsid w:val="000D3685"/>
    <w:rsid w:val="000D3C23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381"/>
    <w:rsid w:val="000E53FE"/>
    <w:rsid w:val="000E6272"/>
    <w:rsid w:val="000E7764"/>
    <w:rsid w:val="000F1B40"/>
    <w:rsid w:val="000F26E2"/>
    <w:rsid w:val="000F429C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20003"/>
    <w:rsid w:val="00121474"/>
    <w:rsid w:val="0012189A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FE1"/>
    <w:rsid w:val="00133C9B"/>
    <w:rsid w:val="001361EB"/>
    <w:rsid w:val="00136AA8"/>
    <w:rsid w:val="0013711E"/>
    <w:rsid w:val="0013715D"/>
    <w:rsid w:val="00140AF1"/>
    <w:rsid w:val="00140B68"/>
    <w:rsid w:val="00141779"/>
    <w:rsid w:val="00145828"/>
    <w:rsid w:val="00147178"/>
    <w:rsid w:val="00147A1A"/>
    <w:rsid w:val="00150C91"/>
    <w:rsid w:val="00151FF3"/>
    <w:rsid w:val="00152965"/>
    <w:rsid w:val="0015362C"/>
    <w:rsid w:val="00154E00"/>
    <w:rsid w:val="00154EA3"/>
    <w:rsid w:val="00155399"/>
    <w:rsid w:val="00161EFD"/>
    <w:rsid w:val="001632A0"/>
    <w:rsid w:val="00163761"/>
    <w:rsid w:val="00163FAD"/>
    <w:rsid w:val="00164B96"/>
    <w:rsid w:val="0016559C"/>
    <w:rsid w:val="00166263"/>
    <w:rsid w:val="001662DB"/>
    <w:rsid w:val="00167EA2"/>
    <w:rsid w:val="00171885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A0989"/>
    <w:rsid w:val="001A0EEE"/>
    <w:rsid w:val="001A1305"/>
    <w:rsid w:val="001A1C1A"/>
    <w:rsid w:val="001A2167"/>
    <w:rsid w:val="001A2910"/>
    <w:rsid w:val="001A3511"/>
    <w:rsid w:val="001A4C15"/>
    <w:rsid w:val="001A5642"/>
    <w:rsid w:val="001A5991"/>
    <w:rsid w:val="001A6CCC"/>
    <w:rsid w:val="001A6E50"/>
    <w:rsid w:val="001B0AE0"/>
    <w:rsid w:val="001B0D46"/>
    <w:rsid w:val="001B27EC"/>
    <w:rsid w:val="001B613A"/>
    <w:rsid w:val="001B733B"/>
    <w:rsid w:val="001B7A6D"/>
    <w:rsid w:val="001B7A7F"/>
    <w:rsid w:val="001C057E"/>
    <w:rsid w:val="001C100E"/>
    <w:rsid w:val="001C15E0"/>
    <w:rsid w:val="001C4360"/>
    <w:rsid w:val="001C5FC8"/>
    <w:rsid w:val="001C678D"/>
    <w:rsid w:val="001C6DFF"/>
    <w:rsid w:val="001C782F"/>
    <w:rsid w:val="001D100A"/>
    <w:rsid w:val="001D1593"/>
    <w:rsid w:val="001D2A72"/>
    <w:rsid w:val="001D38C8"/>
    <w:rsid w:val="001D637D"/>
    <w:rsid w:val="001E0E35"/>
    <w:rsid w:val="001E49BE"/>
    <w:rsid w:val="001E4CAA"/>
    <w:rsid w:val="001E68D5"/>
    <w:rsid w:val="001E6BC4"/>
    <w:rsid w:val="001F72A9"/>
    <w:rsid w:val="00201895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FC6"/>
    <w:rsid w:val="00242067"/>
    <w:rsid w:val="002439B3"/>
    <w:rsid w:val="00245095"/>
    <w:rsid w:val="002451D0"/>
    <w:rsid w:val="002460C3"/>
    <w:rsid w:val="00246182"/>
    <w:rsid w:val="00247F3F"/>
    <w:rsid w:val="00253DB9"/>
    <w:rsid w:val="002568F7"/>
    <w:rsid w:val="002606D9"/>
    <w:rsid w:val="00264861"/>
    <w:rsid w:val="002649A1"/>
    <w:rsid w:val="00264E4D"/>
    <w:rsid w:val="00266D92"/>
    <w:rsid w:val="00271FC4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D1194"/>
    <w:rsid w:val="002D18A6"/>
    <w:rsid w:val="002D4824"/>
    <w:rsid w:val="002D661F"/>
    <w:rsid w:val="002D6644"/>
    <w:rsid w:val="002E01BD"/>
    <w:rsid w:val="002E25B3"/>
    <w:rsid w:val="002E6623"/>
    <w:rsid w:val="002E68AD"/>
    <w:rsid w:val="002F00A3"/>
    <w:rsid w:val="002F36AC"/>
    <w:rsid w:val="002F37A7"/>
    <w:rsid w:val="002F3B48"/>
    <w:rsid w:val="002F5F81"/>
    <w:rsid w:val="002F65F5"/>
    <w:rsid w:val="003013B6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E20"/>
    <w:rsid w:val="003179F4"/>
    <w:rsid w:val="00320546"/>
    <w:rsid w:val="003229F8"/>
    <w:rsid w:val="00322BF5"/>
    <w:rsid w:val="00327700"/>
    <w:rsid w:val="00327B37"/>
    <w:rsid w:val="00330CC6"/>
    <w:rsid w:val="00336170"/>
    <w:rsid w:val="00336EAC"/>
    <w:rsid w:val="00336F89"/>
    <w:rsid w:val="003414B6"/>
    <w:rsid w:val="00341C37"/>
    <w:rsid w:val="00342551"/>
    <w:rsid w:val="0034346D"/>
    <w:rsid w:val="0034386A"/>
    <w:rsid w:val="00345B8E"/>
    <w:rsid w:val="00352BD5"/>
    <w:rsid w:val="00353838"/>
    <w:rsid w:val="00355A9F"/>
    <w:rsid w:val="00357472"/>
    <w:rsid w:val="00363AA1"/>
    <w:rsid w:val="0036495D"/>
    <w:rsid w:val="0036710D"/>
    <w:rsid w:val="003676B1"/>
    <w:rsid w:val="003677DD"/>
    <w:rsid w:val="00372593"/>
    <w:rsid w:val="00374E7C"/>
    <w:rsid w:val="003752A6"/>
    <w:rsid w:val="003762A0"/>
    <w:rsid w:val="003764E5"/>
    <w:rsid w:val="003808C6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196A"/>
    <w:rsid w:val="003A3A51"/>
    <w:rsid w:val="003B08E8"/>
    <w:rsid w:val="003B2962"/>
    <w:rsid w:val="003B4873"/>
    <w:rsid w:val="003B50BC"/>
    <w:rsid w:val="003C0629"/>
    <w:rsid w:val="003C0AC8"/>
    <w:rsid w:val="003C189D"/>
    <w:rsid w:val="003C2B5E"/>
    <w:rsid w:val="003C2B74"/>
    <w:rsid w:val="003C4B9C"/>
    <w:rsid w:val="003C6222"/>
    <w:rsid w:val="003C676C"/>
    <w:rsid w:val="003C74C4"/>
    <w:rsid w:val="003D1824"/>
    <w:rsid w:val="003D29D8"/>
    <w:rsid w:val="003D44E9"/>
    <w:rsid w:val="003D4B4F"/>
    <w:rsid w:val="003D579B"/>
    <w:rsid w:val="003E1AAE"/>
    <w:rsid w:val="003E1E05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117F"/>
    <w:rsid w:val="003F415E"/>
    <w:rsid w:val="003F4511"/>
    <w:rsid w:val="003F4B66"/>
    <w:rsid w:val="003F503B"/>
    <w:rsid w:val="00400ABC"/>
    <w:rsid w:val="00400EEC"/>
    <w:rsid w:val="004017AF"/>
    <w:rsid w:val="0040217B"/>
    <w:rsid w:val="00402426"/>
    <w:rsid w:val="004052A2"/>
    <w:rsid w:val="0040550F"/>
    <w:rsid w:val="00405832"/>
    <w:rsid w:val="0040603D"/>
    <w:rsid w:val="004064F9"/>
    <w:rsid w:val="004065F8"/>
    <w:rsid w:val="00410BBD"/>
    <w:rsid w:val="00411E98"/>
    <w:rsid w:val="004135A5"/>
    <w:rsid w:val="00413FB3"/>
    <w:rsid w:val="00414250"/>
    <w:rsid w:val="004144C9"/>
    <w:rsid w:val="004152AC"/>
    <w:rsid w:val="004175C8"/>
    <w:rsid w:val="00423253"/>
    <w:rsid w:val="004233A6"/>
    <w:rsid w:val="00423709"/>
    <w:rsid w:val="00423C9D"/>
    <w:rsid w:val="00423EF6"/>
    <w:rsid w:val="004265D3"/>
    <w:rsid w:val="00427A0B"/>
    <w:rsid w:val="00427F3B"/>
    <w:rsid w:val="00430637"/>
    <w:rsid w:val="004325D0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50187"/>
    <w:rsid w:val="00450E5E"/>
    <w:rsid w:val="00451AEF"/>
    <w:rsid w:val="00454739"/>
    <w:rsid w:val="0045476C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7061"/>
    <w:rsid w:val="0048378A"/>
    <w:rsid w:val="00484457"/>
    <w:rsid w:val="00484BFF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C60"/>
    <w:rsid w:val="004C2E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DCE"/>
    <w:rsid w:val="004D3317"/>
    <w:rsid w:val="004D4534"/>
    <w:rsid w:val="004D5962"/>
    <w:rsid w:val="004D5996"/>
    <w:rsid w:val="004D5D4F"/>
    <w:rsid w:val="004D7A45"/>
    <w:rsid w:val="004E0EED"/>
    <w:rsid w:val="004E43E3"/>
    <w:rsid w:val="004F282F"/>
    <w:rsid w:val="004F33DC"/>
    <w:rsid w:val="004F3D35"/>
    <w:rsid w:val="004F5B47"/>
    <w:rsid w:val="004F6883"/>
    <w:rsid w:val="004F6F58"/>
    <w:rsid w:val="004F77E9"/>
    <w:rsid w:val="005009C5"/>
    <w:rsid w:val="005009FE"/>
    <w:rsid w:val="00500A88"/>
    <w:rsid w:val="005019D3"/>
    <w:rsid w:val="00501B58"/>
    <w:rsid w:val="005051B4"/>
    <w:rsid w:val="005056A3"/>
    <w:rsid w:val="00507D63"/>
    <w:rsid w:val="005156F8"/>
    <w:rsid w:val="00515C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D1A"/>
    <w:rsid w:val="00527D5C"/>
    <w:rsid w:val="00527F5A"/>
    <w:rsid w:val="00530751"/>
    <w:rsid w:val="00530800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116C"/>
    <w:rsid w:val="00541280"/>
    <w:rsid w:val="005415D0"/>
    <w:rsid w:val="005447E3"/>
    <w:rsid w:val="00544AAE"/>
    <w:rsid w:val="0054628D"/>
    <w:rsid w:val="00546AFE"/>
    <w:rsid w:val="00547CE3"/>
    <w:rsid w:val="00550E8A"/>
    <w:rsid w:val="00552907"/>
    <w:rsid w:val="00552BDC"/>
    <w:rsid w:val="00554646"/>
    <w:rsid w:val="00555CFF"/>
    <w:rsid w:val="00555DB5"/>
    <w:rsid w:val="005576EF"/>
    <w:rsid w:val="00560D88"/>
    <w:rsid w:val="005622DF"/>
    <w:rsid w:val="00563FD0"/>
    <w:rsid w:val="00564F6E"/>
    <w:rsid w:val="00565BFF"/>
    <w:rsid w:val="00567188"/>
    <w:rsid w:val="0057150C"/>
    <w:rsid w:val="00572629"/>
    <w:rsid w:val="005742DE"/>
    <w:rsid w:val="00576108"/>
    <w:rsid w:val="00576A52"/>
    <w:rsid w:val="00576C7F"/>
    <w:rsid w:val="00576E35"/>
    <w:rsid w:val="00580AFB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1616"/>
    <w:rsid w:val="005A221C"/>
    <w:rsid w:val="005A632B"/>
    <w:rsid w:val="005A671D"/>
    <w:rsid w:val="005A68DA"/>
    <w:rsid w:val="005B05E1"/>
    <w:rsid w:val="005B1445"/>
    <w:rsid w:val="005B1B09"/>
    <w:rsid w:val="005B232F"/>
    <w:rsid w:val="005B3022"/>
    <w:rsid w:val="005B3476"/>
    <w:rsid w:val="005B584B"/>
    <w:rsid w:val="005B72C9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72C2"/>
    <w:rsid w:val="005C7310"/>
    <w:rsid w:val="005C762D"/>
    <w:rsid w:val="005D02BE"/>
    <w:rsid w:val="005D18F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414B"/>
    <w:rsid w:val="005F5500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C4E"/>
    <w:rsid w:val="00606F66"/>
    <w:rsid w:val="00607323"/>
    <w:rsid w:val="00607A0B"/>
    <w:rsid w:val="00610436"/>
    <w:rsid w:val="00610465"/>
    <w:rsid w:val="00610563"/>
    <w:rsid w:val="00610C72"/>
    <w:rsid w:val="00610DA1"/>
    <w:rsid w:val="00610E1C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EE2"/>
    <w:rsid w:val="006403DD"/>
    <w:rsid w:val="00643E43"/>
    <w:rsid w:val="00646006"/>
    <w:rsid w:val="0064632D"/>
    <w:rsid w:val="0065001A"/>
    <w:rsid w:val="00650030"/>
    <w:rsid w:val="00651195"/>
    <w:rsid w:val="00652167"/>
    <w:rsid w:val="006538F3"/>
    <w:rsid w:val="006559AF"/>
    <w:rsid w:val="006571F9"/>
    <w:rsid w:val="00657876"/>
    <w:rsid w:val="00657FB1"/>
    <w:rsid w:val="006621B1"/>
    <w:rsid w:val="006626B4"/>
    <w:rsid w:val="0066447C"/>
    <w:rsid w:val="00665ECA"/>
    <w:rsid w:val="006660A7"/>
    <w:rsid w:val="006714C3"/>
    <w:rsid w:val="00675109"/>
    <w:rsid w:val="00675762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528C"/>
    <w:rsid w:val="006861A8"/>
    <w:rsid w:val="0068650C"/>
    <w:rsid w:val="00686A52"/>
    <w:rsid w:val="00687025"/>
    <w:rsid w:val="00687044"/>
    <w:rsid w:val="006902DE"/>
    <w:rsid w:val="00691709"/>
    <w:rsid w:val="006930AC"/>
    <w:rsid w:val="00693218"/>
    <w:rsid w:val="00693942"/>
    <w:rsid w:val="0069426D"/>
    <w:rsid w:val="00694A3A"/>
    <w:rsid w:val="00697B07"/>
    <w:rsid w:val="00697F10"/>
    <w:rsid w:val="006A07CC"/>
    <w:rsid w:val="006A12DE"/>
    <w:rsid w:val="006A356C"/>
    <w:rsid w:val="006A37C8"/>
    <w:rsid w:val="006A4E63"/>
    <w:rsid w:val="006B07DF"/>
    <w:rsid w:val="006B36E7"/>
    <w:rsid w:val="006B3CA3"/>
    <w:rsid w:val="006B5B68"/>
    <w:rsid w:val="006B6E97"/>
    <w:rsid w:val="006B7545"/>
    <w:rsid w:val="006B798A"/>
    <w:rsid w:val="006C02D5"/>
    <w:rsid w:val="006C12F1"/>
    <w:rsid w:val="006C17A6"/>
    <w:rsid w:val="006C19A9"/>
    <w:rsid w:val="006C4AAA"/>
    <w:rsid w:val="006C548A"/>
    <w:rsid w:val="006C7AB1"/>
    <w:rsid w:val="006D235F"/>
    <w:rsid w:val="006D371F"/>
    <w:rsid w:val="006D592D"/>
    <w:rsid w:val="006D798E"/>
    <w:rsid w:val="006E0851"/>
    <w:rsid w:val="006E12DA"/>
    <w:rsid w:val="006E1FED"/>
    <w:rsid w:val="006E2100"/>
    <w:rsid w:val="006E2115"/>
    <w:rsid w:val="006E29A6"/>
    <w:rsid w:val="006E42E9"/>
    <w:rsid w:val="006E5710"/>
    <w:rsid w:val="006E7946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4332"/>
    <w:rsid w:val="007375D2"/>
    <w:rsid w:val="00740007"/>
    <w:rsid w:val="00740BC4"/>
    <w:rsid w:val="00741785"/>
    <w:rsid w:val="0074181B"/>
    <w:rsid w:val="00741F31"/>
    <w:rsid w:val="00742112"/>
    <w:rsid w:val="00745190"/>
    <w:rsid w:val="00746296"/>
    <w:rsid w:val="0074653A"/>
    <w:rsid w:val="00747C09"/>
    <w:rsid w:val="007508D3"/>
    <w:rsid w:val="00751E9F"/>
    <w:rsid w:val="0075222A"/>
    <w:rsid w:val="00752E3A"/>
    <w:rsid w:val="0075349F"/>
    <w:rsid w:val="007550B2"/>
    <w:rsid w:val="00755FBD"/>
    <w:rsid w:val="007561DD"/>
    <w:rsid w:val="00757238"/>
    <w:rsid w:val="00757FA3"/>
    <w:rsid w:val="0076016C"/>
    <w:rsid w:val="00760629"/>
    <w:rsid w:val="00761267"/>
    <w:rsid w:val="00761CF0"/>
    <w:rsid w:val="00762CA1"/>
    <w:rsid w:val="00762ECE"/>
    <w:rsid w:val="007647E7"/>
    <w:rsid w:val="0076523C"/>
    <w:rsid w:val="00765A15"/>
    <w:rsid w:val="00766886"/>
    <w:rsid w:val="0077087E"/>
    <w:rsid w:val="00770A07"/>
    <w:rsid w:val="00770F85"/>
    <w:rsid w:val="00771809"/>
    <w:rsid w:val="007722E2"/>
    <w:rsid w:val="0077260F"/>
    <w:rsid w:val="00773A5A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A25"/>
    <w:rsid w:val="00797832"/>
    <w:rsid w:val="007A1683"/>
    <w:rsid w:val="007A38BB"/>
    <w:rsid w:val="007A420D"/>
    <w:rsid w:val="007A4B61"/>
    <w:rsid w:val="007A5798"/>
    <w:rsid w:val="007A687E"/>
    <w:rsid w:val="007A756F"/>
    <w:rsid w:val="007B15AA"/>
    <w:rsid w:val="007B15DF"/>
    <w:rsid w:val="007B1A70"/>
    <w:rsid w:val="007B2543"/>
    <w:rsid w:val="007B61E4"/>
    <w:rsid w:val="007B6960"/>
    <w:rsid w:val="007B71B5"/>
    <w:rsid w:val="007C2161"/>
    <w:rsid w:val="007C25BA"/>
    <w:rsid w:val="007C302C"/>
    <w:rsid w:val="007C3AF2"/>
    <w:rsid w:val="007C3E6C"/>
    <w:rsid w:val="007C4389"/>
    <w:rsid w:val="007C6A41"/>
    <w:rsid w:val="007D00F9"/>
    <w:rsid w:val="007D17AF"/>
    <w:rsid w:val="007D22B9"/>
    <w:rsid w:val="007D60BE"/>
    <w:rsid w:val="007D6A3D"/>
    <w:rsid w:val="007D6E1D"/>
    <w:rsid w:val="007D7D6D"/>
    <w:rsid w:val="007E022D"/>
    <w:rsid w:val="007E250D"/>
    <w:rsid w:val="007E27A3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5359"/>
    <w:rsid w:val="00806FFF"/>
    <w:rsid w:val="0080705B"/>
    <w:rsid w:val="0081029B"/>
    <w:rsid w:val="008115D6"/>
    <w:rsid w:val="008140CE"/>
    <w:rsid w:val="00817E64"/>
    <w:rsid w:val="008207C4"/>
    <w:rsid w:val="00820980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3DB"/>
    <w:rsid w:val="00834B5F"/>
    <w:rsid w:val="008350CC"/>
    <w:rsid w:val="008357E8"/>
    <w:rsid w:val="008358E0"/>
    <w:rsid w:val="00835954"/>
    <w:rsid w:val="00835AAE"/>
    <w:rsid w:val="00843C30"/>
    <w:rsid w:val="00844443"/>
    <w:rsid w:val="00844E7F"/>
    <w:rsid w:val="0084680A"/>
    <w:rsid w:val="0084681F"/>
    <w:rsid w:val="00846FFE"/>
    <w:rsid w:val="00847F71"/>
    <w:rsid w:val="00850CFD"/>
    <w:rsid w:val="00850EC3"/>
    <w:rsid w:val="00851371"/>
    <w:rsid w:val="0085151B"/>
    <w:rsid w:val="00854C88"/>
    <w:rsid w:val="008550DC"/>
    <w:rsid w:val="00855BB6"/>
    <w:rsid w:val="00855D76"/>
    <w:rsid w:val="00856749"/>
    <w:rsid w:val="0085706D"/>
    <w:rsid w:val="0085717F"/>
    <w:rsid w:val="0086121B"/>
    <w:rsid w:val="00861B78"/>
    <w:rsid w:val="00861D43"/>
    <w:rsid w:val="008626B2"/>
    <w:rsid w:val="0086397C"/>
    <w:rsid w:val="008643AB"/>
    <w:rsid w:val="0086623E"/>
    <w:rsid w:val="00867269"/>
    <w:rsid w:val="00867EA8"/>
    <w:rsid w:val="00872F7F"/>
    <w:rsid w:val="0087316B"/>
    <w:rsid w:val="008732D9"/>
    <w:rsid w:val="0087355B"/>
    <w:rsid w:val="00873CD5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4B61"/>
    <w:rsid w:val="008B10C5"/>
    <w:rsid w:val="008B1FBC"/>
    <w:rsid w:val="008B2710"/>
    <w:rsid w:val="008B3086"/>
    <w:rsid w:val="008B3163"/>
    <w:rsid w:val="008B4676"/>
    <w:rsid w:val="008B5C8A"/>
    <w:rsid w:val="008B7FA1"/>
    <w:rsid w:val="008C0ABE"/>
    <w:rsid w:val="008C2DAF"/>
    <w:rsid w:val="008C3631"/>
    <w:rsid w:val="008C36A0"/>
    <w:rsid w:val="008C36B5"/>
    <w:rsid w:val="008C40E9"/>
    <w:rsid w:val="008C54DE"/>
    <w:rsid w:val="008C5E3B"/>
    <w:rsid w:val="008C7EFE"/>
    <w:rsid w:val="008D0EEE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2AD5"/>
    <w:rsid w:val="008E4269"/>
    <w:rsid w:val="008E5753"/>
    <w:rsid w:val="008E57A4"/>
    <w:rsid w:val="008E659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F24"/>
    <w:rsid w:val="009206F2"/>
    <w:rsid w:val="00922177"/>
    <w:rsid w:val="00922AF0"/>
    <w:rsid w:val="00922BFE"/>
    <w:rsid w:val="00923488"/>
    <w:rsid w:val="009239B4"/>
    <w:rsid w:val="00924159"/>
    <w:rsid w:val="0092447B"/>
    <w:rsid w:val="00924FD6"/>
    <w:rsid w:val="00925484"/>
    <w:rsid w:val="009257AC"/>
    <w:rsid w:val="00925834"/>
    <w:rsid w:val="00926ED8"/>
    <w:rsid w:val="00930C7B"/>
    <w:rsid w:val="00931DA7"/>
    <w:rsid w:val="009322CE"/>
    <w:rsid w:val="00941F83"/>
    <w:rsid w:val="0094217E"/>
    <w:rsid w:val="009422B3"/>
    <w:rsid w:val="0094468B"/>
    <w:rsid w:val="0094551E"/>
    <w:rsid w:val="00945629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6B96"/>
    <w:rsid w:val="0096071E"/>
    <w:rsid w:val="00961735"/>
    <w:rsid w:val="0096440E"/>
    <w:rsid w:val="00964781"/>
    <w:rsid w:val="0096633D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90D68"/>
    <w:rsid w:val="00991920"/>
    <w:rsid w:val="00991961"/>
    <w:rsid w:val="0099366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C09DC"/>
    <w:rsid w:val="009C1231"/>
    <w:rsid w:val="009C18FF"/>
    <w:rsid w:val="009C28F0"/>
    <w:rsid w:val="009C38B6"/>
    <w:rsid w:val="009C54D3"/>
    <w:rsid w:val="009C676A"/>
    <w:rsid w:val="009C6D58"/>
    <w:rsid w:val="009C7CFA"/>
    <w:rsid w:val="009C7ED9"/>
    <w:rsid w:val="009C7F50"/>
    <w:rsid w:val="009D0CC2"/>
    <w:rsid w:val="009D262E"/>
    <w:rsid w:val="009E1B5A"/>
    <w:rsid w:val="009E26B5"/>
    <w:rsid w:val="009E5442"/>
    <w:rsid w:val="009E71E5"/>
    <w:rsid w:val="009E7732"/>
    <w:rsid w:val="009F0893"/>
    <w:rsid w:val="009F57CB"/>
    <w:rsid w:val="009F6646"/>
    <w:rsid w:val="009F7D81"/>
    <w:rsid w:val="00A004D4"/>
    <w:rsid w:val="00A04108"/>
    <w:rsid w:val="00A044C5"/>
    <w:rsid w:val="00A1128C"/>
    <w:rsid w:val="00A13092"/>
    <w:rsid w:val="00A17294"/>
    <w:rsid w:val="00A20770"/>
    <w:rsid w:val="00A20A6A"/>
    <w:rsid w:val="00A216D5"/>
    <w:rsid w:val="00A21D5F"/>
    <w:rsid w:val="00A250D8"/>
    <w:rsid w:val="00A25201"/>
    <w:rsid w:val="00A253B1"/>
    <w:rsid w:val="00A25CE8"/>
    <w:rsid w:val="00A32075"/>
    <w:rsid w:val="00A33A38"/>
    <w:rsid w:val="00A37F9F"/>
    <w:rsid w:val="00A41719"/>
    <w:rsid w:val="00A417EB"/>
    <w:rsid w:val="00A432D7"/>
    <w:rsid w:val="00A43834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869"/>
    <w:rsid w:val="00A8676A"/>
    <w:rsid w:val="00A87B62"/>
    <w:rsid w:val="00A91243"/>
    <w:rsid w:val="00A91609"/>
    <w:rsid w:val="00A91BAF"/>
    <w:rsid w:val="00A93B10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4A2B"/>
    <w:rsid w:val="00AB4B8D"/>
    <w:rsid w:val="00AB4CED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832"/>
    <w:rsid w:val="00AD5A4F"/>
    <w:rsid w:val="00AE0478"/>
    <w:rsid w:val="00AE06AA"/>
    <w:rsid w:val="00AE078F"/>
    <w:rsid w:val="00AE185F"/>
    <w:rsid w:val="00AE3620"/>
    <w:rsid w:val="00AE3856"/>
    <w:rsid w:val="00AE4762"/>
    <w:rsid w:val="00AE490D"/>
    <w:rsid w:val="00AE4B7D"/>
    <w:rsid w:val="00AE6DF1"/>
    <w:rsid w:val="00AF35F3"/>
    <w:rsid w:val="00AF4544"/>
    <w:rsid w:val="00AF4ACD"/>
    <w:rsid w:val="00AF4BEB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14C6B"/>
    <w:rsid w:val="00B15905"/>
    <w:rsid w:val="00B15DF7"/>
    <w:rsid w:val="00B17672"/>
    <w:rsid w:val="00B17FC8"/>
    <w:rsid w:val="00B22FDA"/>
    <w:rsid w:val="00B232C0"/>
    <w:rsid w:val="00B26E4F"/>
    <w:rsid w:val="00B2761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3FAA"/>
    <w:rsid w:val="00B6607F"/>
    <w:rsid w:val="00B66E7E"/>
    <w:rsid w:val="00B67F9F"/>
    <w:rsid w:val="00B70645"/>
    <w:rsid w:val="00B71F9D"/>
    <w:rsid w:val="00B7271F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87C52"/>
    <w:rsid w:val="00B92A0D"/>
    <w:rsid w:val="00B92D68"/>
    <w:rsid w:val="00B92E0B"/>
    <w:rsid w:val="00B932F8"/>
    <w:rsid w:val="00BA0BD2"/>
    <w:rsid w:val="00BA11F8"/>
    <w:rsid w:val="00BA1520"/>
    <w:rsid w:val="00BA160D"/>
    <w:rsid w:val="00BA37C2"/>
    <w:rsid w:val="00BA5216"/>
    <w:rsid w:val="00BA577A"/>
    <w:rsid w:val="00BA5D18"/>
    <w:rsid w:val="00BA6191"/>
    <w:rsid w:val="00BA7573"/>
    <w:rsid w:val="00BB00A7"/>
    <w:rsid w:val="00BB49E0"/>
    <w:rsid w:val="00BB4B99"/>
    <w:rsid w:val="00BB5266"/>
    <w:rsid w:val="00BB5E48"/>
    <w:rsid w:val="00BB73D1"/>
    <w:rsid w:val="00BB75BB"/>
    <w:rsid w:val="00BC0A59"/>
    <w:rsid w:val="00BC0F5E"/>
    <w:rsid w:val="00BC4EC1"/>
    <w:rsid w:val="00BC5B8B"/>
    <w:rsid w:val="00BC6386"/>
    <w:rsid w:val="00BC6E58"/>
    <w:rsid w:val="00BC764E"/>
    <w:rsid w:val="00BC7F7A"/>
    <w:rsid w:val="00BD1663"/>
    <w:rsid w:val="00BD58B5"/>
    <w:rsid w:val="00BE12E1"/>
    <w:rsid w:val="00BE2BEC"/>
    <w:rsid w:val="00BE3855"/>
    <w:rsid w:val="00BE3E9C"/>
    <w:rsid w:val="00BE404F"/>
    <w:rsid w:val="00BE4A9E"/>
    <w:rsid w:val="00BE559B"/>
    <w:rsid w:val="00BE6DBB"/>
    <w:rsid w:val="00BE76E0"/>
    <w:rsid w:val="00BF00CC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E2D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F6A"/>
    <w:rsid w:val="00C437AE"/>
    <w:rsid w:val="00C44608"/>
    <w:rsid w:val="00C44B70"/>
    <w:rsid w:val="00C45A7C"/>
    <w:rsid w:val="00C50146"/>
    <w:rsid w:val="00C50250"/>
    <w:rsid w:val="00C52367"/>
    <w:rsid w:val="00C52438"/>
    <w:rsid w:val="00C533DA"/>
    <w:rsid w:val="00C5400A"/>
    <w:rsid w:val="00C545B1"/>
    <w:rsid w:val="00C56AC4"/>
    <w:rsid w:val="00C60DC1"/>
    <w:rsid w:val="00C6204A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8C3"/>
    <w:rsid w:val="00C901D9"/>
    <w:rsid w:val="00C906CB"/>
    <w:rsid w:val="00C91D63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6434"/>
    <w:rsid w:val="00CB6CD5"/>
    <w:rsid w:val="00CB74CC"/>
    <w:rsid w:val="00CC15C9"/>
    <w:rsid w:val="00CC3439"/>
    <w:rsid w:val="00CC4C9A"/>
    <w:rsid w:val="00CC5328"/>
    <w:rsid w:val="00CC539B"/>
    <w:rsid w:val="00CC57BF"/>
    <w:rsid w:val="00CC723B"/>
    <w:rsid w:val="00CC7586"/>
    <w:rsid w:val="00CD011A"/>
    <w:rsid w:val="00CD2244"/>
    <w:rsid w:val="00CD4D18"/>
    <w:rsid w:val="00CD50A6"/>
    <w:rsid w:val="00CD5270"/>
    <w:rsid w:val="00CD56A3"/>
    <w:rsid w:val="00CD75E4"/>
    <w:rsid w:val="00CE2595"/>
    <w:rsid w:val="00CE2A59"/>
    <w:rsid w:val="00CE2EFB"/>
    <w:rsid w:val="00CE3BF1"/>
    <w:rsid w:val="00CE449C"/>
    <w:rsid w:val="00CE7354"/>
    <w:rsid w:val="00CF0376"/>
    <w:rsid w:val="00CF48AF"/>
    <w:rsid w:val="00CF5D6B"/>
    <w:rsid w:val="00CF75C1"/>
    <w:rsid w:val="00D01BE5"/>
    <w:rsid w:val="00D05844"/>
    <w:rsid w:val="00D0751A"/>
    <w:rsid w:val="00D10044"/>
    <w:rsid w:val="00D1007A"/>
    <w:rsid w:val="00D11193"/>
    <w:rsid w:val="00D12876"/>
    <w:rsid w:val="00D12CC3"/>
    <w:rsid w:val="00D16C74"/>
    <w:rsid w:val="00D17161"/>
    <w:rsid w:val="00D17481"/>
    <w:rsid w:val="00D20602"/>
    <w:rsid w:val="00D21A9B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285F"/>
    <w:rsid w:val="00D33025"/>
    <w:rsid w:val="00D3483C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6172"/>
    <w:rsid w:val="00D76E62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46A0"/>
    <w:rsid w:val="00D9521B"/>
    <w:rsid w:val="00D9726C"/>
    <w:rsid w:val="00D97431"/>
    <w:rsid w:val="00D9767E"/>
    <w:rsid w:val="00D97C10"/>
    <w:rsid w:val="00DA0E7D"/>
    <w:rsid w:val="00DA6CB7"/>
    <w:rsid w:val="00DA7403"/>
    <w:rsid w:val="00DB00D0"/>
    <w:rsid w:val="00DB02D6"/>
    <w:rsid w:val="00DB0A2E"/>
    <w:rsid w:val="00DB5301"/>
    <w:rsid w:val="00DB7224"/>
    <w:rsid w:val="00DC222B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C94"/>
    <w:rsid w:val="00DD2E95"/>
    <w:rsid w:val="00DD3000"/>
    <w:rsid w:val="00DD3047"/>
    <w:rsid w:val="00DD325A"/>
    <w:rsid w:val="00DD37BE"/>
    <w:rsid w:val="00DD4FA1"/>
    <w:rsid w:val="00DE08BC"/>
    <w:rsid w:val="00DE1B2F"/>
    <w:rsid w:val="00DE27B4"/>
    <w:rsid w:val="00DE2A57"/>
    <w:rsid w:val="00DE78E3"/>
    <w:rsid w:val="00DF0EEA"/>
    <w:rsid w:val="00DF1798"/>
    <w:rsid w:val="00DF1AAC"/>
    <w:rsid w:val="00DF22FE"/>
    <w:rsid w:val="00DF3235"/>
    <w:rsid w:val="00DF328D"/>
    <w:rsid w:val="00DF3C75"/>
    <w:rsid w:val="00DF4958"/>
    <w:rsid w:val="00DF5854"/>
    <w:rsid w:val="00DF5DB3"/>
    <w:rsid w:val="00E02F9E"/>
    <w:rsid w:val="00E0595E"/>
    <w:rsid w:val="00E05FE7"/>
    <w:rsid w:val="00E12A74"/>
    <w:rsid w:val="00E1351F"/>
    <w:rsid w:val="00E13C52"/>
    <w:rsid w:val="00E14178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67B2"/>
    <w:rsid w:val="00E2697E"/>
    <w:rsid w:val="00E27168"/>
    <w:rsid w:val="00E27DB6"/>
    <w:rsid w:val="00E30C8D"/>
    <w:rsid w:val="00E3486C"/>
    <w:rsid w:val="00E351DA"/>
    <w:rsid w:val="00E37CD6"/>
    <w:rsid w:val="00E40BEB"/>
    <w:rsid w:val="00E4243E"/>
    <w:rsid w:val="00E44CD1"/>
    <w:rsid w:val="00E45AFF"/>
    <w:rsid w:val="00E46720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70BE"/>
    <w:rsid w:val="00E60695"/>
    <w:rsid w:val="00E626FD"/>
    <w:rsid w:val="00E62BB9"/>
    <w:rsid w:val="00E632FF"/>
    <w:rsid w:val="00E64BAC"/>
    <w:rsid w:val="00E66C50"/>
    <w:rsid w:val="00E67AD6"/>
    <w:rsid w:val="00E726C1"/>
    <w:rsid w:val="00E7319A"/>
    <w:rsid w:val="00E760DD"/>
    <w:rsid w:val="00E76B48"/>
    <w:rsid w:val="00E80A86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111C"/>
    <w:rsid w:val="00EA3725"/>
    <w:rsid w:val="00EA3781"/>
    <w:rsid w:val="00EA3ED0"/>
    <w:rsid w:val="00EA54F7"/>
    <w:rsid w:val="00EA6011"/>
    <w:rsid w:val="00EA73F4"/>
    <w:rsid w:val="00EB09EE"/>
    <w:rsid w:val="00EB1051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FA9"/>
    <w:rsid w:val="00EE4FF9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12270"/>
    <w:rsid w:val="00F14F61"/>
    <w:rsid w:val="00F1655B"/>
    <w:rsid w:val="00F20DC7"/>
    <w:rsid w:val="00F21BB0"/>
    <w:rsid w:val="00F226F2"/>
    <w:rsid w:val="00F2277C"/>
    <w:rsid w:val="00F22D4E"/>
    <w:rsid w:val="00F25592"/>
    <w:rsid w:val="00F256DC"/>
    <w:rsid w:val="00F26DFE"/>
    <w:rsid w:val="00F26FD2"/>
    <w:rsid w:val="00F31316"/>
    <w:rsid w:val="00F32A67"/>
    <w:rsid w:val="00F32F4D"/>
    <w:rsid w:val="00F330A9"/>
    <w:rsid w:val="00F33BB3"/>
    <w:rsid w:val="00F3476E"/>
    <w:rsid w:val="00F35E1F"/>
    <w:rsid w:val="00F37009"/>
    <w:rsid w:val="00F37DBA"/>
    <w:rsid w:val="00F37FB0"/>
    <w:rsid w:val="00F401C6"/>
    <w:rsid w:val="00F40B7B"/>
    <w:rsid w:val="00F4499E"/>
    <w:rsid w:val="00F44D94"/>
    <w:rsid w:val="00F44FFA"/>
    <w:rsid w:val="00F457EF"/>
    <w:rsid w:val="00F47D86"/>
    <w:rsid w:val="00F502F9"/>
    <w:rsid w:val="00F5151E"/>
    <w:rsid w:val="00F51DE8"/>
    <w:rsid w:val="00F51E2B"/>
    <w:rsid w:val="00F5352A"/>
    <w:rsid w:val="00F5437C"/>
    <w:rsid w:val="00F54384"/>
    <w:rsid w:val="00F54B0F"/>
    <w:rsid w:val="00F55725"/>
    <w:rsid w:val="00F5746F"/>
    <w:rsid w:val="00F604E7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1932"/>
    <w:rsid w:val="00F824EB"/>
    <w:rsid w:val="00F83B9A"/>
    <w:rsid w:val="00F86D4C"/>
    <w:rsid w:val="00F87D00"/>
    <w:rsid w:val="00F9128F"/>
    <w:rsid w:val="00F926E6"/>
    <w:rsid w:val="00F93371"/>
    <w:rsid w:val="00F93713"/>
    <w:rsid w:val="00FA0333"/>
    <w:rsid w:val="00FA0600"/>
    <w:rsid w:val="00FA29CD"/>
    <w:rsid w:val="00FA29F7"/>
    <w:rsid w:val="00FA5912"/>
    <w:rsid w:val="00FA6FCE"/>
    <w:rsid w:val="00FA7777"/>
    <w:rsid w:val="00FB07D1"/>
    <w:rsid w:val="00FB0911"/>
    <w:rsid w:val="00FB13EE"/>
    <w:rsid w:val="00FB17AB"/>
    <w:rsid w:val="00FB3E48"/>
    <w:rsid w:val="00FB4F55"/>
    <w:rsid w:val="00FB7171"/>
    <w:rsid w:val="00FB71D0"/>
    <w:rsid w:val="00FC1145"/>
    <w:rsid w:val="00FC1705"/>
    <w:rsid w:val="00FC2F20"/>
    <w:rsid w:val="00FC39C0"/>
    <w:rsid w:val="00FC4281"/>
    <w:rsid w:val="00FC52B5"/>
    <w:rsid w:val="00FC72E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6748"/>
    <w:rsid w:val="00FE6F2E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9A35"/>
  <w15:docId w15:val="{2FD965D9-D692-4DCF-A94A-34A813C1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af1">
    <w:basedOn w:val="a0"/>
    <w:next w:val="af2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3">
    <w:name w:val="List Paragraph"/>
    <w:basedOn w:val="a0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4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4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5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7">
    <w:name w:val="annotation reference"/>
    <w:semiHidden/>
    <w:rsid w:val="001A2167"/>
    <w:rPr>
      <w:sz w:val="16"/>
    </w:rPr>
  </w:style>
  <w:style w:type="paragraph" w:customStyle="1" w:styleId="af8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a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b">
    <w:name w:val="annotation text"/>
    <w:basedOn w:val="a0"/>
    <w:link w:val="afc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c">
    <w:name w:val="Текст примечания Знак"/>
    <w:basedOn w:val="a1"/>
    <w:link w:val="afb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d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e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0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1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2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semiHidden/>
    <w:unhideWhenUsed/>
    <w:rsid w:val="0034386A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semiHidden/>
    <w:rsid w:val="0034386A"/>
    <w:rPr>
      <w:rFonts w:ascii="Times New Roman" w:eastAsia="Calibri" w:hAnsi="Times New Roman" w:cs="Times New Roman"/>
      <w:sz w:val="24"/>
    </w:rPr>
  </w:style>
  <w:style w:type="numbering" w:customStyle="1" w:styleId="52">
    <w:name w:val="Нет списка5"/>
    <w:next w:val="a3"/>
    <w:uiPriority w:val="99"/>
    <w:semiHidden/>
    <w:unhideWhenUsed/>
    <w:rsid w:val="0034386A"/>
  </w:style>
  <w:style w:type="character" w:customStyle="1" w:styleId="16">
    <w:name w:val="Знак Знак16"/>
    <w:rsid w:val="0034386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150">
    <w:name w:val="Знак Знак15"/>
    <w:rsid w:val="0034386A"/>
    <w:rPr>
      <w:rFonts w:ascii="Verdana" w:eastAsia="Times New Roman" w:hAnsi="Verdana"/>
      <w:b/>
      <w:bCs/>
      <w:color w:val="000000"/>
      <w:sz w:val="28"/>
      <w:szCs w:val="28"/>
    </w:rPr>
  </w:style>
  <w:style w:type="character" w:customStyle="1" w:styleId="140">
    <w:name w:val="Знак Знак14"/>
    <w:rsid w:val="0034386A"/>
    <w:rPr>
      <w:rFonts w:cs="Times New Roman"/>
      <w:b/>
      <w:szCs w:val="28"/>
    </w:rPr>
  </w:style>
  <w:style w:type="character" w:customStyle="1" w:styleId="130">
    <w:name w:val="Знак Знак13"/>
    <w:rsid w:val="0034386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120">
    <w:name w:val="Знак Знак12"/>
    <w:rsid w:val="0034386A"/>
    <w:rPr>
      <w:rFonts w:ascii="Verdana" w:eastAsia="Times New Roman" w:hAnsi="Verdana"/>
      <w:b/>
      <w:bCs/>
      <w:color w:val="990000"/>
    </w:rPr>
  </w:style>
  <w:style w:type="character" w:customStyle="1" w:styleId="112">
    <w:name w:val="Знак Знак11"/>
    <w:rsid w:val="0034386A"/>
    <w:rPr>
      <w:rFonts w:ascii="Verdana" w:eastAsia="Times New Roman" w:hAnsi="Verdana"/>
      <w:b/>
      <w:bCs/>
      <w:color w:val="000000"/>
    </w:rPr>
  </w:style>
  <w:style w:type="paragraph" w:customStyle="1" w:styleId="17">
    <w:name w:val="Название1"/>
    <w:basedOn w:val="a0"/>
    <w:link w:val="aff3"/>
    <w:uiPriority w:val="99"/>
    <w:qFormat/>
    <w:rsid w:val="0034386A"/>
    <w:pPr>
      <w:ind w:firstLine="0"/>
      <w:jc w:val="center"/>
    </w:pPr>
    <w:rPr>
      <w:rFonts w:eastAsia="Times New Roman"/>
      <w:sz w:val="28"/>
      <w:szCs w:val="24"/>
      <w:lang w:val="x-none" w:eastAsia="x-none"/>
    </w:rPr>
  </w:style>
  <w:style w:type="paragraph" w:customStyle="1" w:styleId="ConsPlusNonformat">
    <w:name w:val="ConsPlusNonformat"/>
    <w:rsid w:val="0034386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100">
    <w:name w:val="Знак Знак10"/>
    <w:semiHidden/>
    <w:rsid w:val="0034386A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34386A"/>
    <w:rPr>
      <w:rFonts w:eastAsia="Times New Roman"/>
      <w:szCs w:val="20"/>
      <w:lang w:val="en-US" w:eastAsia="ru-RU"/>
    </w:rPr>
  </w:style>
  <w:style w:type="paragraph" w:styleId="aff4">
    <w:name w:val="Body Text Indent"/>
    <w:aliases w:val="Основной текст 1"/>
    <w:basedOn w:val="a0"/>
    <w:link w:val="aff5"/>
    <w:semiHidden/>
    <w:rsid w:val="0034386A"/>
    <w:rPr>
      <w:rFonts w:eastAsia="Times New Roman"/>
      <w:sz w:val="20"/>
      <w:szCs w:val="20"/>
      <w:lang w:val="x-none" w:eastAsia="ru-RU"/>
    </w:rPr>
  </w:style>
  <w:style w:type="character" w:customStyle="1" w:styleId="aff5">
    <w:name w:val="Основной текст с отступом Знак"/>
    <w:aliases w:val="Основной текст 1 Знак"/>
    <w:basedOn w:val="a1"/>
    <w:link w:val="aff4"/>
    <w:semiHidden/>
    <w:rsid w:val="0034386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18">
    <w:name w:val="Основной текст 1 Знак Знак"/>
    <w:rsid w:val="0034386A"/>
    <w:rPr>
      <w:rFonts w:eastAsia="Times New Roman"/>
      <w:szCs w:val="20"/>
      <w:lang w:eastAsia="ru-RU"/>
    </w:rPr>
  </w:style>
  <w:style w:type="paragraph" w:customStyle="1" w:styleId="ConsNormal">
    <w:name w:val="ConsNormal"/>
    <w:rsid w:val="003438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438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81">
    <w:name w:val="Знак Знак8"/>
    <w:rsid w:val="0034386A"/>
    <w:rPr>
      <w:rFonts w:eastAsia="Times New Roman"/>
      <w:sz w:val="24"/>
      <w:szCs w:val="24"/>
      <w:lang w:eastAsia="ru-RU"/>
    </w:rPr>
  </w:style>
  <w:style w:type="paragraph" w:customStyle="1" w:styleId="BodyTextIndent22">
    <w:name w:val="Body Text Indent 22"/>
    <w:basedOn w:val="a0"/>
    <w:rsid w:val="0034386A"/>
    <w:pPr>
      <w:widowControl w:val="0"/>
      <w:ind w:firstLine="567"/>
    </w:pPr>
    <w:rPr>
      <w:rFonts w:eastAsia="Times New Roman"/>
      <w:szCs w:val="20"/>
      <w:lang w:eastAsia="ru-RU"/>
    </w:rPr>
  </w:style>
  <w:style w:type="character" w:customStyle="1" w:styleId="aff6">
    <w:name w:val="Без интервала Знак"/>
    <w:uiPriority w:val="1"/>
    <w:rsid w:val="0034386A"/>
    <w:rPr>
      <w:sz w:val="24"/>
      <w:szCs w:val="22"/>
      <w:lang w:eastAsia="en-US" w:bidi="ar-SA"/>
    </w:rPr>
  </w:style>
  <w:style w:type="character" w:customStyle="1" w:styleId="71">
    <w:name w:val="Знак Знак7"/>
    <w:rsid w:val="0034386A"/>
    <w:rPr>
      <w:rFonts w:cs="Times New Roman"/>
      <w:sz w:val="24"/>
    </w:rPr>
  </w:style>
  <w:style w:type="character" w:customStyle="1" w:styleId="61">
    <w:name w:val="Знак Знак6"/>
    <w:rsid w:val="0034386A"/>
    <w:rPr>
      <w:rFonts w:cs="Times New Roman"/>
      <w:sz w:val="24"/>
    </w:rPr>
  </w:style>
  <w:style w:type="paragraph" w:customStyle="1" w:styleId="Courier12">
    <w:name w:val="Courier12"/>
    <w:basedOn w:val="a0"/>
    <w:rsid w:val="0034386A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Cs w:val="20"/>
      <w:lang w:eastAsia="ru-RU"/>
    </w:rPr>
  </w:style>
  <w:style w:type="paragraph" w:customStyle="1" w:styleId="19">
    <w:name w:val="Знак1 Знак Знак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tent">
    <w:name w:val="content"/>
    <w:basedOn w:val="a0"/>
    <w:rsid w:val="0034386A"/>
    <w:pPr>
      <w:pBdr>
        <w:top w:val="single" w:sz="4" w:space="0" w:color="CDCB9B"/>
        <w:left w:val="single" w:sz="8" w:space="0" w:color="CDCB9B"/>
      </w:pBd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main">
    <w:name w:val="main"/>
    <w:basedOn w:val="a0"/>
    <w:rsid w:val="0034386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cgraw">
    <w:name w:val="mcgraw"/>
    <w:basedOn w:val="a0"/>
    <w:rsid w:val="0034386A"/>
    <w:pPr>
      <w:shd w:val="clear" w:color="auto" w:fill="FFCC00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head">
    <w:name w:val="head"/>
    <w:basedOn w:val="a0"/>
    <w:rsid w:val="0034386A"/>
    <w:pPr>
      <w:shd w:val="clear" w:color="auto" w:fill="FBFDE8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leftmenu">
    <w:name w:val="leftmenu"/>
    <w:basedOn w:val="a0"/>
    <w:rsid w:val="0034386A"/>
    <w:pPr>
      <w:pBdr>
        <w:top w:val="single" w:sz="8" w:space="0" w:color="CDCB9B"/>
      </w:pBdr>
      <w:spacing w:before="33" w:after="18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contentleft">
    <w:name w:val="contentleft"/>
    <w:basedOn w:val="a0"/>
    <w:rsid w:val="0034386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right">
    <w:name w:val="contentright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art">
    <w:name w:val="contentart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rticles">
    <w:name w:val="articles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nons">
    <w:name w:val="anons"/>
    <w:basedOn w:val="a0"/>
    <w:rsid w:val="0034386A"/>
    <w:pP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discl">
    <w:name w:val="discl"/>
    <w:basedOn w:val="a0"/>
    <w:rsid w:val="0034386A"/>
    <w:pPr>
      <w:pBdr>
        <w:top w:val="single" w:sz="4" w:space="11" w:color="777777"/>
      </w:pBdr>
      <w:ind w:left="22" w:right="22" w:firstLine="0"/>
    </w:pPr>
    <w:rPr>
      <w:rFonts w:eastAsia="Times New Roman"/>
      <w:sz w:val="11"/>
      <w:szCs w:val="11"/>
      <w:lang w:eastAsia="ru-RU"/>
    </w:rPr>
  </w:style>
  <w:style w:type="paragraph" w:customStyle="1" w:styleId="copyright">
    <w:name w:val="copyright"/>
    <w:basedOn w:val="a0"/>
    <w:rsid w:val="0034386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gray">
    <w:name w:val="gray"/>
    <w:basedOn w:val="a0"/>
    <w:rsid w:val="0034386A"/>
    <w:pPr>
      <w:spacing w:before="33" w:after="180"/>
      <w:ind w:firstLine="0"/>
    </w:pPr>
    <w:rPr>
      <w:rFonts w:eastAsia="Times New Roman"/>
      <w:color w:val="777777"/>
      <w:sz w:val="20"/>
      <w:szCs w:val="20"/>
      <w:lang w:eastAsia="ru-RU"/>
    </w:rPr>
  </w:style>
  <w:style w:type="paragraph" w:customStyle="1" w:styleId="print">
    <w:name w:val="print"/>
    <w:basedOn w:val="a0"/>
    <w:rsid w:val="0034386A"/>
    <w:pPr>
      <w:spacing w:before="33" w:after="180"/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small">
    <w:name w:val="small"/>
    <w:basedOn w:val="a0"/>
    <w:rsid w:val="0034386A"/>
    <w:pPr>
      <w:spacing w:before="33" w:after="180"/>
      <w:ind w:firstLine="0"/>
    </w:pPr>
    <w:rPr>
      <w:rFonts w:eastAsia="Times New Roman"/>
      <w:sz w:val="16"/>
      <w:szCs w:val="16"/>
      <w:lang w:eastAsia="ru-RU"/>
    </w:rPr>
  </w:style>
  <w:style w:type="paragraph" w:customStyle="1" w:styleId="smallr">
    <w:name w:val="smallr"/>
    <w:basedOn w:val="a0"/>
    <w:rsid w:val="0034386A"/>
    <w:pPr>
      <w:spacing w:before="33" w:after="180"/>
      <w:ind w:firstLine="0"/>
      <w:jc w:val="right"/>
    </w:pPr>
    <w:rPr>
      <w:rFonts w:eastAsia="Times New Roman"/>
      <w:sz w:val="16"/>
      <w:szCs w:val="16"/>
      <w:lang w:eastAsia="ru-RU"/>
    </w:rPr>
  </w:style>
  <w:style w:type="paragraph" w:customStyle="1" w:styleId="smallc">
    <w:name w:val="smallc"/>
    <w:basedOn w:val="a0"/>
    <w:rsid w:val="0034386A"/>
    <w:pPr>
      <w:spacing w:before="33" w:after="180"/>
      <w:ind w:firstLine="0"/>
      <w:jc w:val="center"/>
    </w:pPr>
    <w:rPr>
      <w:rFonts w:eastAsia="Times New Roman"/>
      <w:sz w:val="16"/>
      <w:szCs w:val="16"/>
      <w:lang w:eastAsia="ru-RU"/>
    </w:rPr>
  </w:style>
  <w:style w:type="paragraph" w:customStyle="1" w:styleId="toplink">
    <w:name w:val="toplink"/>
    <w:basedOn w:val="a0"/>
    <w:rsid w:val="0034386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v1">
    <w:name w:val="v1"/>
    <w:basedOn w:val="a0"/>
    <w:rsid w:val="0034386A"/>
    <w:pPr>
      <w:spacing w:before="33" w:after="180"/>
      <w:ind w:firstLine="0"/>
    </w:pPr>
    <w:rPr>
      <w:rFonts w:ascii="Verdana" w:eastAsia="Times New Roman" w:hAnsi="Verdana"/>
      <w:b/>
      <w:bCs/>
      <w:szCs w:val="24"/>
      <w:lang w:eastAsia="ru-RU"/>
    </w:rPr>
  </w:style>
  <w:style w:type="paragraph" w:customStyle="1" w:styleId="xsmall">
    <w:name w:val="xsmall"/>
    <w:basedOn w:val="a0"/>
    <w:rsid w:val="0034386A"/>
    <w:pPr>
      <w:spacing w:before="33" w:after="180"/>
      <w:ind w:firstLine="0"/>
    </w:pPr>
    <w:rPr>
      <w:rFonts w:eastAsia="Times New Roman"/>
      <w:sz w:val="11"/>
      <w:szCs w:val="11"/>
      <w:lang w:eastAsia="ru-RU"/>
    </w:rPr>
  </w:style>
  <w:style w:type="paragraph" w:customStyle="1" w:styleId="navlink">
    <w:name w:val="navlink"/>
    <w:basedOn w:val="a0"/>
    <w:rsid w:val="0034386A"/>
    <w:pPr>
      <w:shd w:val="clear" w:color="auto" w:fill="FFFFFF"/>
      <w:spacing w:before="33" w:after="180"/>
      <w:ind w:firstLine="0"/>
      <w:jc w:val="center"/>
    </w:pPr>
    <w:rPr>
      <w:rFonts w:eastAsia="Times New Roman"/>
      <w:sz w:val="12"/>
      <w:szCs w:val="12"/>
      <w:lang w:eastAsia="ru-RU"/>
    </w:rPr>
  </w:style>
  <w:style w:type="paragraph" w:customStyle="1" w:styleId="mainprint">
    <w:name w:val="mainprint"/>
    <w:basedOn w:val="a0"/>
    <w:rsid w:val="0034386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">
    <w:name w:val="menu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character" w:customStyle="1" w:styleId="here">
    <w:name w:val="here"/>
    <w:basedOn w:val="a1"/>
    <w:rsid w:val="0034386A"/>
  </w:style>
  <w:style w:type="paragraph" w:customStyle="1" w:styleId="menu1">
    <w:name w:val="menu1"/>
    <w:basedOn w:val="a0"/>
    <w:rsid w:val="0034386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1">
    <w:name w:val="here1"/>
    <w:rsid w:val="0034386A"/>
    <w:rPr>
      <w:color w:val="000000"/>
    </w:rPr>
  </w:style>
  <w:style w:type="paragraph" w:customStyle="1" w:styleId="copyright1">
    <w:name w:val="copyright1"/>
    <w:basedOn w:val="a0"/>
    <w:rsid w:val="0034386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1">
    <w:name w:val="toplink1"/>
    <w:basedOn w:val="a0"/>
    <w:rsid w:val="0034386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highlightactive">
    <w:name w:val="highlight_active"/>
    <w:basedOn w:val="a0"/>
    <w:rsid w:val="0034386A"/>
    <w:pPr>
      <w:pBdr>
        <w:top w:val="single" w:sz="8" w:space="0" w:color="FFFF00"/>
        <w:left w:val="single" w:sz="8" w:space="2" w:color="FFFF00"/>
        <w:bottom w:val="single" w:sz="8" w:space="0" w:color="FFFF00"/>
        <w:right w:val="single" w:sz="8" w:space="2" w:color="FFFF00"/>
      </w:pBdr>
      <w:shd w:val="clear" w:color="auto" w:fill="FFFF00"/>
      <w:ind w:left="-36" w:right="-36" w:firstLine="0"/>
    </w:pPr>
    <w:rPr>
      <w:rFonts w:eastAsia="Times New Roman"/>
      <w:sz w:val="20"/>
      <w:szCs w:val="20"/>
      <w:lang w:eastAsia="ru-RU"/>
    </w:rPr>
  </w:style>
  <w:style w:type="paragraph" w:customStyle="1" w:styleId="current">
    <w:name w:val="current"/>
    <w:basedOn w:val="a0"/>
    <w:rsid w:val="0034386A"/>
    <w:pPr>
      <w:pBdr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2">
    <w:name w:val="menu2"/>
    <w:basedOn w:val="a0"/>
    <w:rsid w:val="0034386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2">
    <w:name w:val="here2"/>
    <w:rsid w:val="0034386A"/>
    <w:rPr>
      <w:color w:val="000000"/>
    </w:rPr>
  </w:style>
  <w:style w:type="paragraph" w:customStyle="1" w:styleId="copyright2">
    <w:name w:val="copyright2"/>
    <w:basedOn w:val="a0"/>
    <w:rsid w:val="0034386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2">
    <w:name w:val="toplink2"/>
    <w:basedOn w:val="a0"/>
    <w:rsid w:val="0034386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xsmall1">
    <w:name w:val="xsmall1"/>
    <w:basedOn w:val="a0"/>
    <w:rsid w:val="0034386A"/>
    <w:pPr>
      <w:spacing w:before="33" w:after="180"/>
      <w:ind w:firstLine="0"/>
      <w:jc w:val="left"/>
    </w:pPr>
    <w:rPr>
      <w:rFonts w:eastAsia="Times New Roman"/>
      <w:sz w:val="11"/>
      <w:szCs w:val="11"/>
      <w:lang w:eastAsia="ru-RU"/>
    </w:rPr>
  </w:style>
  <w:style w:type="character" w:customStyle="1" w:styleId="highlight">
    <w:name w:val="highlight"/>
    <w:basedOn w:val="a1"/>
    <w:rsid w:val="0034386A"/>
  </w:style>
  <w:style w:type="character" w:styleId="aff7">
    <w:name w:val="Strong"/>
    <w:qFormat/>
    <w:rsid w:val="0034386A"/>
    <w:rPr>
      <w:b/>
      <w:bCs/>
    </w:rPr>
  </w:style>
  <w:style w:type="character" w:customStyle="1" w:styleId="skypepnhprintcontainer">
    <w:name w:val="skype_pnh_print_container"/>
    <w:basedOn w:val="a1"/>
    <w:rsid w:val="0034386A"/>
  </w:style>
  <w:style w:type="character" w:customStyle="1" w:styleId="skypepnhcontainer">
    <w:name w:val="skype_pnh_container"/>
    <w:basedOn w:val="a1"/>
    <w:rsid w:val="0034386A"/>
  </w:style>
  <w:style w:type="character" w:customStyle="1" w:styleId="skypepnhmark">
    <w:name w:val="skype_pnh_mark"/>
    <w:basedOn w:val="a1"/>
    <w:rsid w:val="0034386A"/>
  </w:style>
  <w:style w:type="character" w:customStyle="1" w:styleId="skypepnhhighlightinginactivecommon">
    <w:name w:val="skype_pnh_highlighting_inactive_common"/>
    <w:basedOn w:val="a1"/>
    <w:rsid w:val="0034386A"/>
  </w:style>
  <w:style w:type="character" w:customStyle="1" w:styleId="skypepnhleftspan">
    <w:name w:val="skype_pnh_left_span"/>
    <w:basedOn w:val="a1"/>
    <w:rsid w:val="0034386A"/>
  </w:style>
  <w:style w:type="character" w:customStyle="1" w:styleId="skypepnhdropartspan">
    <w:name w:val="skype_pnh_dropart_span"/>
    <w:basedOn w:val="a1"/>
    <w:rsid w:val="0034386A"/>
  </w:style>
  <w:style w:type="character" w:customStyle="1" w:styleId="skypepnhdropartflagspan">
    <w:name w:val="skype_pnh_dropart_flag_span"/>
    <w:basedOn w:val="a1"/>
    <w:rsid w:val="0034386A"/>
  </w:style>
  <w:style w:type="character" w:customStyle="1" w:styleId="skypepnhtextareaspan">
    <w:name w:val="skype_pnh_textarea_span"/>
    <w:basedOn w:val="a1"/>
    <w:rsid w:val="0034386A"/>
  </w:style>
  <w:style w:type="character" w:customStyle="1" w:styleId="skypepnhtextspan">
    <w:name w:val="skype_pnh_text_span"/>
    <w:basedOn w:val="a1"/>
    <w:rsid w:val="0034386A"/>
  </w:style>
  <w:style w:type="character" w:customStyle="1" w:styleId="skypepnhrightspan">
    <w:name w:val="skype_pnh_right_span"/>
    <w:basedOn w:val="a1"/>
    <w:rsid w:val="0034386A"/>
  </w:style>
  <w:style w:type="character" w:customStyle="1" w:styleId="53">
    <w:name w:val="Знак Знак5"/>
    <w:semiHidden/>
    <w:rsid w:val="0034386A"/>
    <w:rPr>
      <w:lang w:eastAsia="en-US"/>
    </w:rPr>
  </w:style>
  <w:style w:type="paragraph" w:styleId="aff8">
    <w:name w:val="annotation subject"/>
    <w:basedOn w:val="afb"/>
    <w:next w:val="afb"/>
    <w:link w:val="aff9"/>
    <w:semiHidden/>
    <w:unhideWhenUsed/>
    <w:rsid w:val="0034386A"/>
    <w:pPr>
      <w:ind w:firstLine="709"/>
      <w:jc w:val="both"/>
    </w:pPr>
    <w:rPr>
      <w:rFonts w:eastAsia="Calibri"/>
      <w:b/>
      <w:bCs/>
      <w:sz w:val="20"/>
      <w:szCs w:val="20"/>
      <w:lang w:val="x-none" w:eastAsia="en-US"/>
    </w:rPr>
  </w:style>
  <w:style w:type="character" w:customStyle="1" w:styleId="aff9">
    <w:name w:val="Тема примечания Знак"/>
    <w:basedOn w:val="afc"/>
    <w:link w:val="aff8"/>
    <w:semiHidden/>
    <w:rsid w:val="0034386A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43">
    <w:name w:val="Знак Знак4"/>
    <w:semiHidden/>
    <w:rsid w:val="0034386A"/>
    <w:rPr>
      <w:b/>
      <w:bCs/>
      <w:lang w:eastAsia="en-US"/>
    </w:rPr>
  </w:style>
  <w:style w:type="paragraph" w:styleId="z-">
    <w:name w:val="HTML Top of Form"/>
    <w:basedOn w:val="a0"/>
    <w:next w:val="a0"/>
    <w:link w:val="z-0"/>
    <w:hidden/>
    <w:unhideWhenUsed/>
    <w:rsid w:val="0034386A"/>
    <w:pPr>
      <w:pBdr>
        <w:bottom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1"/>
    <w:link w:val="z-"/>
    <w:rsid w:val="0034386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38">
    <w:name w:val="Знак Знак3"/>
    <w:semiHidden/>
    <w:rsid w:val="0034386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nhideWhenUsed/>
    <w:rsid w:val="0034386A"/>
    <w:pPr>
      <w:pBdr>
        <w:top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1"/>
    <w:link w:val="z-1"/>
    <w:rsid w:val="0034386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1a">
    <w:name w:val="Знак Знак1"/>
    <w:semiHidden/>
    <w:rsid w:val="0034386A"/>
    <w:rPr>
      <w:rFonts w:ascii="Arial" w:eastAsia="Times New Roman" w:hAnsi="Arial" w:cs="Arial"/>
      <w:vanish/>
      <w:sz w:val="16"/>
      <w:szCs w:val="16"/>
    </w:rPr>
  </w:style>
  <w:style w:type="paragraph" w:styleId="affa">
    <w:name w:val="Revision"/>
    <w:hidden/>
    <w:semiHidden/>
    <w:rsid w:val="0034386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affb">
    <w:name w:val="Знак Знак Знак"/>
    <w:basedOn w:val="a0"/>
    <w:rsid w:val="0034386A"/>
    <w:pPr>
      <w:spacing w:before="100" w:beforeAutospacing="1" w:after="100" w:afterAutospacing="1" w:line="276" w:lineRule="auto"/>
      <w:ind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ConsPlusCell">
    <w:name w:val="ConsPlusCell"/>
    <w:rsid w:val="00343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3">
    <w:name w:val="Знак1 Знак Знак1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c">
    <w:name w:val="Знак Знак Знак Знак Знак Знак Знак Знак Знак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1 Знак Знак Знак"/>
    <w:basedOn w:val="a0"/>
    <w:rsid w:val="0034386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28">
    <w:name w:val="Знак Знак2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4">
    <w:name w:val="Название11"/>
    <w:aliases w:val="Title"/>
    <w:qFormat/>
    <w:rsid w:val="0034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d">
    <w:name w:val="Нормальный"/>
    <w:rsid w:val="0034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e">
    <w:name w:val="Содержимое таблицы"/>
    <w:basedOn w:val="a0"/>
    <w:rsid w:val="0034386A"/>
    <w:pPr>
      <w:widowControl w:val="0"/>
      <w:suppressLineNumbers/>
      <w:suppressAutoHyphens/>
      <w:ind w:firstLine="0"/>
      <w:jc w:val="left"/>
    </w:pPr>
    <w:rPr>
      <w:rFonts w:eastAsia="Andale Sans UI"/>
      <w:kern w:val="2"/>
      <w:szCs w:val="24"/>
      <w:lang w:eastAsia="ar-SA"/>
    </w:rPr>
  </w:style>
  <w:style w:type="character" w:customStyle="1" w:styleId="aff3">
    <w:name w:val="Название Знак"/>
    <w:link w:val="17"/>
    <w:uiPriority w:val="99"/>
    <w:rsid w:val="0034386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62">
    <w:name w:val="Сетка таблицы6"/>
    <w:basedOn w:val="a2"/>
    <w:next w:val="ac"/>
    <w:uiPriority w:val="39"/>
    <w:rsid w:val="003438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9">
    <w:name w:val="Quote"/>
    <w:basedOn w:val="a0"/>
    <w:next w:val="a0"/>
    <w:link w:val="2a"/>
    <w:uiPriority w:val="29"/>
    <w:qFormat/>
    <w:rsid w:val="0034386A"/>
    <w:pPr>
      <w:ind w:firstLine="360"/>
      <w:jc w:val="left"/>
    </w:pPr>
    <w:rPr>
      <w:rFonts w:ascii="Calibri" w:eastAsia="Times New Roman" w:hAnsi="Calibri"/>
      <w:i/>
      <w:iCs/>
      <w:color w:val="5A5A5A"/>
      <w:sz w:val="22"/>
      <w:lang w:val="en-US" w:bidi="en-US"/>
    </w:rPr>
  </w:style>
  <w:style w:type="character" w:customStyle="1" w:styleId="2a">
    <w:name w:val="Цитата 2 Знак"/>
    <w:basedOn w:val="a1"/>
    <w:link w:val="29"/>
    <w:uiPriority w:val="29"/>
    <w:rsid w:val="0034386A"/>
    <w:rPr>
      <w:rFonts w:ascii="Calibri" w:eastAsia="Times New Roman" w:hAnsi="Calibri" w:cs="Times New Roman"/>
      <w:i/>
      <w:iCs/>
      <w:color w:val="5A5A5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22F0-16E7-46D0-96A8-F30A64D2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Светлана Козина</cp:lastModifiedBy>
  <cp:revision>20</cp:revision>
  <dcterms:created xsi:type="dcterms:W3CDTF">2023-11-09T10:33:00Z</dcterms:created>
  <dcterms:modified xsi:type="dcterms:W3CDTF">2023-11-09T12:29:00Z</dcterms:modified>
</cp:coreProperties>
</file>